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4BC03" w14:textId="77777777" w:rsidR="002534C2" w:rsidRPr="00D319FC" w:rsidRDefault="002534C2" w:rsidP="002534C2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Załącznik nr 7</w:t>
      </w:r>
      <w:r w:rsidRPr="00D319FC">
        <w:rPr>
          <w:rFonts w:asciiTheme="minorHAnsi" w:hAnsiTheme="minorHAnsi" w:cstheme="minorHAnsi"/>
          <w:b/>
          <w:sz w:val="18"/>
          <w:szCs w:val="18"/>
        </w:rPr>
        <w:t xml:space="preserve"> do SWZ</w:t>
      </w:r>
    </w:p>
    <w:p w14:paraId="530D745D" w14:textId="58619DD4" w:rsidR="002534C2" w:rsidRPr="00D319FC" w:rsidRDefault="002534C2" w:rsidP="002534C2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bCs/>
          <w:noProof/>
          <w:sz w:val="18"/>
          <w:szCs w:val="18"/>
        </w:rPr>
      </w:pPr>
      <w:r w:rsidRPr="00D319FC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 w:rsidRPr="00D319FC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POS</w:t>
      </w:r>
      <w:r w:rsidR="00870B91">
        <w:rPr>
          <w:rFonts w:asciiTheme="minorHAnsi" w:hAnsiTheme="minorHAnsi" w:cstheme="minorHAnsi"/>
          <w:b/>
          <w:bCs/>
          <w:noProof/>
          <w:sz w:val="18"/>
          <w:szCs w:val="18"/>
        </w:rPr>
        <w:t>T/EOD/EOD/BM/00</w:t>
      </w:r>
      <w:r w:rsidR="004372E4">
        <w:rPr>
          <w:rFonts w:asciiTheme="minorHAnsi" w:hAnsiTheme="minorHAnsi" w:cstheme="minorHAnsi"/>
          <w:b/>
          <w:bCs/>
          <w:noProof/>
          <w:sz w:val="18"/>
          <w:szCs w:val="18"/>
        </w:rPr>
        <w:t>200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/202</w:t>
      </w:r>
      <w:r w:rsidR="00AD05C0">
        <w:rPr>
          <w:rFonts w:asciiTheme="minorHAnsi" w:hAnsiTheme="minorHAnsi" w:cstheme="minorHAnsi"/>
          <w:b/>
          <w:bCs/>
          <w:noProof/>
          <w:sz w:val="18"/>
          <w:szCs w:val="18"/>
        </w:rPr>
        <w:t>5</w:t>
      </w:r>
    </w:p>
    <w:p w14:paraId="516D3311" w14:textId="77777777" w:rsidR="00092925" w:rsidRDefault="00092925" w:rsidP="00092925">
      <w:pPr>
        <w:spacing w:line="260" w:lineRule="exact"/>
        <w:ind w:left="360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E94923A" w14:textId="648EB2C6" w:rsidR="00092925" w:rsidRDefault="00092925" w:rsidP="00092925">
      <w:pPr>
        <w:spacing w:line="260" w:lineRule="exact"/>
        <w:ind w:left="36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14:paraId="24BAB32F" w14:textId="77777777" w:rsidR="00092925" w:rsidRPr="00AB4697" w:rsidRDefault="00092925" w:rsidP="00092925">
      <w:pPr>
        <w:spacing w:line="260" w:lineRule="exact"/>
        <w:ind w:left="360"/>
        <w:jc w:val="center"/>
        <w:rPr>
          <w:rFonts w:asciiTheme="minorHAnsi" w:eastAsia="Calibri" w:hAnsiTheme="minorHAnsi" w:cstheme="minorHAnsi"/>
          <w:sz w:val="18"/>
          <w:szCs w:val="18"/>
          <w:u w:val="single"/>
          <w:lang w:eastAsia="en-US"/>
        </w:rPr>
      </w:pPr>
      <w:r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(</w:t>
      </w:r>
      <w:r w:rsidRPr="002A6056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 xml:space="preserve">składane przez wykonawcę przed podpisaniem Umowy </w:t>
      </w: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>)</w:t>
      </w:r>
    </w:p>
    <w:p w14:paraId="2978CC25" w14:textId="77777777" w:rsidR="00092925" w:rsidRPr="00AB4697" w:rsidRDefault="00092925" w:rsidP="00092925">
      <w:pPr>
        <w:spacing w:line="260" w:lineRule="exac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1A3C7884" w14:textId="77777777" w:rsidR="00092925" w:rsidRDefault="00092925" w:rsidP="00092925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1CE827F6" w14:textId="77777777" w:rsidR="00092925" w:rsidRPr="002A6056" w:rsidRDefault="00092925" w:rsidP="00092925">
      <w:pPr>
        <w:jc w:val="both"/>
        <w:rPr>
          <w:rFonts w:asciiTheme="minorHAnsi" w:eastAsia="Calibri" w:hAnsiTheme="minorHAnsi" w:cstheme="minorHAnsi"/>
          <w:sz w:val="18"/>
          <w:szCs w:val="18"/>
        </w:rPr>
      </w:pPr>
      <w:r w:rsidRPr="002A6056">
        <w:rPr>
          <w:rFonts w:asciiTheme="minorHAnsi" w:eastAsia="Calibri" w:hAnsiTheme="minorHAnsi" w:cstheme="minorHAnsi"/>
          <w:sz w:val="18"/>
          <w:szCs w:val="18"/>
        </w:rPr>
        <w:t xml:space="preserve">W celu dochowania należytej staranności w procesie weryfikacji Wykonawcy/Kontrahenta oraz </w:t>
      </w:r>
      <w:r w:rsidRPr="002A6056">
        <w:rPr>
          <w:rFonts w:asciiTheme="minorHAnsi" w:hAnsiTheme="minorHAnsi" w:cstheme="minorHAnsi"/>
          <w:sz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2A6056">
        <w:rPr>
          <w:rFonts w:asciiTheme="minorHAnsi" w:eastAsia="Calibri" w:hAnsiTheme="minorHAnsi" w:cstheme="minorHAnsi"/>
          <w:sz w:val="18"/>
          <w:szCs w:val="18"/>
        </w:rPr>
        <w:t>uprzejmie prosimy o wypełnienie danych dotyczących beneficjentów rzeczywistych</w:t>
      </w:r>
      <w:r w:rsidRPr="002A6056">
        <w:rPr>
          <w:rFonts w:asciiTheme="minorHAnsi" w:eastAsia="Calibri" w:hAnsiTheme="minorHAnsi" w:cstheme="minorHAnsi"/>
          <w:sz w:val="18"/>
          <w:szCs w:val="18"/>
          <w:vertAlign w:val="superscript"/>
        </w:rPr>
        <w:t xml:space="preserve">1 </w:t>
      </w:r>
      <w:r w:rsidRPr="002A6056">
        <w:rPr>
          <w:rFonts w:asciiTheme="minorHAnsi" w:eastAsia="Calibri" w:hAnsiTheme="minorHAnsi" w:cstheme="minorHAnsi"/>
          <w:sz w:val="18"/>
          <w:szCs w:val="18"/>
        </w:rPr>
        <w:t>oraz struktury własności i kontroli podmiotu.</w:t>
      </w:r>
    </w:p>
    <w:p w14:paraId="1151D133" w14:textId="77777777" w:rsidR="00092925" w:rsidRPr="002A6056" w:rsidRDefault="00092925" w:rsidP="00092925">
      <w:pPr>
        <w:jc w:val="both"/>
        <w:rPr>
          <w:rFonts w:asciiTheme="minorHAnsi" w:eastAsia="Calibri" w:hAnsiTheme="minorHAnsi" w:cstheme="minorHAnsi"/>
          <w:sz w:val="18"/>
          <w:szCs w:val="18"/>
        </w:rPr>
      </w:pPr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2359"/>
        <w:gridCol w:w="3507"/>
        <w:gridCol w:w="1837"/>
        <w:gridCol w:w="1670"/>
      </w:tblGrid>
      <w:tr w:rsidR="00092925" w:rsidRPr="002A6056" w14:paraId="693B644E" w14:textId="77777777" w:rsidTr="00A809D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0AD35A49" w14:textId="77777777" w:rsidR="00092925" w:rsidRPr="002A6056" w:rsidRDefault="00092925" w:rsidP="00092925">
            <w:pPr>
              <w:numPr>
                <w:ilvl w:val="0"/>
                <w:numId w:val="3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092925" w:rsidRPr="002A6056" w14:paraId="0AA1F850" w14:textId="77777777" w:rsidTr="00A809DE">
        <w:trPr>
          <w:trHeight w:val="464"/>
        </w:trPr>
        <w:tc>
          <w:tcPr>
            <w:tcW w:w="1258" w:type="pct"/>
            <w:vAlign w:val="center"/>
          </w:tcPr>
          <w:p w14:paraId="2683F09C" w14:textId="77777777" w:rsidR="00092925" w:rsidRPr="002A6056" w:rsidRDefault="00092925" w:rsidP="00A809DE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14:paraId="2EB25635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64D633D9" w14:textId="77777777" w:rsidTr="00A809DE">
        <w:trPr>
          <w:trHeight w:val="1304"/>
        </w:trPr>
        <w:tc>
          <w:tcPr>
            <w:tcW w:w="1258" w:type="pct"/>
            <w:vAlign w:val="center"/>
          </w:tcPr>
          <w:p w14:paraId="02BFCC5D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Forma prawna:</w:t>
            </w:r>
          </w:p>
        </w:tc>
        <w:tc>
          <w:tcPr>
            <w:tcW w:w="3742" w:type="pct"/>
            <w:gridSpan w:val="3"/>
          </w:tcPr>
          <w:p w14:paraId="130FC136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Osoba fizyczna prowadząca działalność gospodarczą </w:t>
            </w:r>
          </w:p>
          <w:p w14:paraId="5E73FBA6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cywilna </w:t>
            </w:r>
          </w:p>
          <w:p w14:paraId="228A07A4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z o.o. </w:t>
            </w:r>
          </w:p>
          <w:p w14:paraId="2453ED7B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akcyjna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2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42CA456D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Inna (opis) ..............................................................</w:t>
            </w:r>
          </w:p>
        </w:tc>
      </w:tr>
      <w:tr w:rsidR="00092925" w:rsidRPr="002A6056" w14:paraId="231C8B84" w14:textId="77777777" w:rsidTr="00A809DE">
        <w:tc>
          <w:tcPr>
            <w:tcW w:w="1258" w:type="pct"/>
            <w:vAlign w:val="center"/>
          </w:tcPr>
          <w:p w14:paraId="088FF017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Adres siedziby:</w:t>
            </w:r>
          </w:p>
        </w:tc>
        <w:tc>
          <w:tcPr>
            <w:tcW w:w="3742" w:type="pct"/>
            <w:gridSpan w:val="3"/>
          </w:tcPr>
          <w:p w14:paraId="14FA572F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62EF5BB9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139EA426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480BF469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 …………………….</w:t>
            </w:r>
          </w:p>
          <w:p w14:paraId="0DAC393D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092925" w:rsidRPr="002A6056" w14:paraId="1142E1EF" w14:textId="77777777" w:rsidTr="00A809DE">
        <w:tc>
          <w:tcPr>
            <w:tcW w:w="1258" w:type="pct"/>
            <w:vAlign w:val="center"/>
          </w:tcPr>
          <w:p w14:paraId="1920FCD4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14:paraId="21901B7F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307B9FBE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11AC163E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11DDF050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pocztowy…………………….</w:t>
            </w:r>
          </w:p>
          <w:p w14:paraId="0A58F1DA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092925" w:rsidRPr="002A6056" w14:paraId="30DB189E" w14:textId="77777777" w:rsidTr="00A809DE">
        <w:tc>
          <w:tcPr>
            <w:tcW w:w="1258" w:type="pct"/>
            <w:vAlign w:val="center"/>
          </w:tcPr>
          <w:p w14:paraId="4DE247F8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Numery identyfikacyjne:</w:t>
            </w:r>
          </w:p>
        </w:tc>
        <w:tc>
          <w:tcPr>
            <w:tcW w:w="3742" w:type="pct"/>
            <w:gridSpan w:val="3"/>
          </w:tcPr>
          <w:p w14:paraId="7CEFCD22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NIP: ……………………………………………………………………………………..…………….</w:t>
            </w:r>
          </w:p>
          <w:p w14:paraId="169D7B9A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KRS: …………………………………………………………………………………………..……...</w:t>
            </w:r>
          </w:p>
          <w:p w14:paraId="329B8C4D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REGON: ………………………..……………………………………………………………………</w:t>
            </w:r>
          </w:p>
          <w:p w14:paraId="14623925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17370BBF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Państwo rejestracji, rejestr handlowy oraz numer i data rejestracji:</w:t>
            </w:r>
          </w:p>
          <w:p w14:paraId="35CA66EB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(W przypadku braku NIP):……………………………………………….</w:t>
            </w:r>
          </w:p>
        </w:tc>
      </w:tr>
      <w:tr w:rsidR="00092925" w:rsidRPr="002A6056" w14:paraId="773D7B4F" w14:textId="77777777" w:rsidTr="00A809DE">
        <w:tc>
          <w:tcPr>
            <w:tcW w:w="1258" w:type="pct"/>
            <w:vAlign w:val="center"/>
          </w:tcPr>
          <w:p w14:paraId="604C37AB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14:paraId="670085E4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1A1D75D0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6A80E713" w14:textId="77777777" w:rsidTr="00A809D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0CB0823C" w14:textId="77777777" w:rsidR="00092925" w:rsidRPr="002A6056" w:rsidRDefault="00092925" w:rsidP="00092925">
            <w:pPr>
              <w:numPr>
                <w:ilvl w:val="0"/>
                <w:numId w:val="3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Ustalenie struktury właścicielskiej Kontrahenta </w:t>
            </w:r>
          </w:p>
        </w:tc>
      </w:tr>
      <w:tr w:rsidR="00092925" w:rsidRPr="002A6056" w14:paraId="6911897D" w14:textId="77777777" w:rsidTr="00A809DE">
        <w:trPr>
          <w:trHeight w:val="246"/>
        </w:trPr>
        <w:tc>
          <w:tcPr>
            <w:tcW w:w="1258" w:type="pct"/>
            <w:vMerge w:val="restart"/>
            <w:vAlign w:val="center"/>
          </w:tcPr>
          <w:p w14:paraId="6E2DB557" w14:textId="77777777" w:rsidR="00092925" w:rsidRPr="002A6056" w:rsidRDefault="00092925" w:rsidP="00A809DE">
            <w:pPr>
              <w:spacing w:line="260" w:lineRule="exact"/>
              <w:rPr>
                <w:rFonts w:asciiTheme="minorHAnsi" w:hAnsiTheme="minorHAnsi" w:cstheme="minorHAnsi"/>
                <w:b/>
                <w:sz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Struktura właścicielska Kontrahenta:</w:t>
            </w:r>
            <w:r w:rsidRPr="002A6056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A6056">
              <w:rPr>
                <w:rFonts w:asciiTheme="minorHAnsi" w:hAnsiTheme="minorHAnsi" w:cstheme="minorHAnsi"/>
                <w:sz w:val="18"/>
              </w:rPr>
              <w:br/>
            </w:r>
          </w:p>
          <w:p w14:paraId="6A92CAF5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b/>
                <w:sz w:val="18"/>
              </w:rPr>
              <w:t xml:space="preserve">Prosimy dołączyć: KRS lub </w:t>
            </w:r>
            <w:r w:rsidRPr="002A605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odpis z odpowiedniego rejestru, dokumenty korporacyjne spółki wskazujące beneficjentów rzeczywistych i/lub wykaz akcjonariuszy, schemat właścicielski</w:t>
            </w:r>
          </w:p>
          <w:p w14:paraId="1C80F8B1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1AD1500E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6AF8F3F0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6BB329A2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14:paraId="535117F9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 xml:space="preserve">% własności </w:t>
            </w:r>
          </w:p>
        </w:tc>
      </w:tr>
      <w:tr w:rsidR="00092925" w:rsidRPr="002A6056" w14:paraId="7E127A42" w14:textId="77777777" w:rsidTr="00A809DE">
        <w:trPr>
          <w:trHeight w:val="555"/>
        </w:trPr>
        <w:tc>
          <w:tcPr>
            <w:tcW w:w="1258" w:type="pct"/>
            <w:vMerge/>
            <w:vAlign w:val="center"/>
          </w:tcPr>
          <w:p w14:paraId="60D47F0A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531A7B6C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39FDC171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56F2D268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3C7ECF20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67DCD551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1DF06456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Np. dla PGE Energia Odnawialna – 100% własności PGE S.A):</w:t>
            </w:r>
          </w:p>
          <w:p w14:paraId="2A45FDE7" w14:textId="77777777" w:rsidR="00092925" w:rsidRPr="002A6056" w:rsidRDefault="00092925" w:rsidP="00B53139">
            <w:pPr>
              <w:numPr>
                <w:ilvl w:val="0"/>
                <w:numId w:val="42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PGE S.A:</w:t>
            </w:r>
          </w:p>
          <w:p w14:paraId="5A2A4568" w14:textId="77777777" w:rsidR="00092925" w:rsidRPr="002A6056" w:rsidRDefault="00092925" w:rsidP="00A809DE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22B5935B" w14:textId="77777777" w:rsidR="00092925" w:rsidRPr="002A6056" w:rsidRDefault="00092925" w:rsidP="00A809DE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Skarb Państwa</w:t>
            </w:r>
          </w:p>
          <w:p w14:paraId="2AE2C51B" w14:textId="77777777" w:rsidR="00092925" w:rsidRPr="002A6056" w:rsidRDefault="00092925" w:rsidP="00A809DE">
            <w:pPr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       Pozostali akcjonariusze </w:t>
            </w:r>
          </w:p>
        </w:tc>
        <w:tc>
          <w:tcPr>
            <w:tcW w:w="891" w:type="pct"/>
          </w:tcPr>
          <w:p w14:paraId="58B05561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7FC84965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41B49BC1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48C822E4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40EF4E42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379A141E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2D028A15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55781088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7A1F277D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183AF0CE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</w:rPr>
              <w:t>100%</w:t>
            </w:r>
          </w:p>
          <w:p w14:paraId="2834D532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0DE3A826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</w:rPr>
              <w:t>60,86%</w:t>
            </w:r>
          </w:p>
          <w:p w14:paraId="71B66A21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</w:rPr>
              <w:t>39,14%</w:t>
            </w:r>
          </w:p>
        </w:tc>
      </w:tr>
      <w:tr w:rsidR="00092925" w:rsidRPr="002A6056" w14:paraId="7BF07590" w14:textId="77777777" w:rsidTr="00A809DE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5E92300" w14:textId="77777777" w:rsidR="00092925" w:rsidRPr="002A6056" w:rsidRDefault="00092925" w:rsidP="00092925">
            <w:pPr>
              <w:numPr>
                <w:ilvl w:val="0"/>
                <w:numId w:val="3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osób fizycznych będących przedstawicielami lub pełnomocnikami Wykonawcy/Kontrahenta</w:t>
            </w:r>
            <w:r w:rsidRPr="002A6056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092925" w:rsidRPr="002A6056" w14:paraId="77C0BDBB" w14:textId="77777777" w:rsidTr="00A809DE">
        <w:tc>
          <w:tcPr>
            <w:tcW w:w="1258" w:type="pct"/>
            <w:vAlign w:val="center"/>
          </w:tcPr>
          <w:p w14:paraId="52DB08DA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Nazwisko, Imię </w:t>
            </w:r>
          </w:p>
        </w:tc>
        <w:tc>
          <w:tcPr>
            <w:tcW w:w="3742" w:type="pct"/>
            <w:gridSpan w:val="3"/>
          </w:tcPr>
          <w:p w14:paraId="37EF70A2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5B7633A0" w14:textId="77777777" w:rsidTr="00A809DE">
        <w:tc>
          <w:tcPr>
            <w:tcW w:w="1258" w:type="pct"/>
            <w:vAlign w:val="center"/>
          </w:tcPr>
          <w:p w14:paraId="383BA8B1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63C36E95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624B29D2" w14:textId="77777777" w:rsidTr="00A809DE">
        <w:tc>
          <w:tcPr>
            <w:tcW w:w="1258" w:type="pct"/>
            <w:vAlign w:val="center"/>
          </w:tcPr>
          <w:p w14:paraId="60A777BC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3A955BF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635EEBD2" w14:textId="77777777" w:rsidTr="00A809DE">
        <w:tc>
          <w:tcPr>
            <w:tcW w:w="1258" w:type="pct"/>
            <w:vAlign w:val="center"/>
          </w:tcPr>
          <w:p w14:paraId="78904849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14:paraId="5232010B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038F6456" w14:textId="77777777" w:rsidTr="00A809DE">
        <w:tc>
          <w:tcPr>
            <w:tcW w:w="1258" w:type="pct"/>
            <w:vAlign w:val="center"/>
          </w:tcPr>
          <w:p w14:paraId="4B89B58C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7D06A907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5EE89809" w14:textId="77777777" w:rsidTr="00A809DE">
        <w:tc>
          <w:tcPr>
            <w:tcW w:w="1258" w:type="pct"/>
            <w:vAlign w:val="center"/>
          </w:tcPr>
          <w:p w14:paraId="2F08F536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05B3D46A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4DF8F840" w14:textId="77777777" w:rsidTr="00A809DE">
        <w:tc>
          <w:tcPr>
            <w:tcW w:w="1258" w:type="pct"/>
            <w:vAlign w:val="center"/>
          </w:tcPr>
          <w:p w14:paraId="1C1D6D95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3001BE94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3D774DD7" w14:textId="77777777" w:rsidTr="00A809DE">
        <w:tc>
          <w:tcPr>
            <w:tcW w:w="1258" w:type="pct"/>
            <w:vAlign w:val="center"/>
          </w:tcPr>
          <w:p w14:paraId="635889D6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14:paraId="56ACC7BC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736CE52A" w14:textId="77777777" w:rsidTr="00A809D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24F20314" w14:textId="77777777" w:rsidR="00092925" w:rsidRPr="002A6056" w:rsidRDefault="00092925" w:rsidP="00092925">
            <w:pPr>
              <w:numPr>
                <w:ilvl w:val="0"/>
                <w:numId w:val="37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Beneficjentów rzeczywistych</w:t>
            </w:r>
          </w:p>
        </w:tc>
      </w:tr>
      <w:tr w:rsidR="00092925" w:rsidRPr="002A6056" w14:paraId="7B9E4685" w14:textId="77777777" w:rsidTr="00A809DE">
        <w:tc>
          <w:tcPr>
            <w:tcW w:w="1258" w:type="pct"/>
            <w:vAlign w:val="center"/>
          </w:tcPr>
          <w:p w14:paraId="33A0605D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A9D9D0A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04C0B435" w14:textId="77777777" w:rsidTr="00A809DE">
        <w:tc>
          <w:tcPr>
            <w:tcW w:w="1258" w:type="pct"/>
            <w:vAlign w:val="center"/>
          </w:tcPr>
          <w:p w14:paraId="02045DDF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7C91E9BB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61463A4A" w14:textId="77777777" w:rsidTr="00A809DE">
        <w:tc>
          <w:tcPr>
            <w:tcW w:w="1258" w:type="pct"/>
            <w:vAlign w:val="center"/>
          </w:tcPr>
          <w:p w14:paraId="6FCE16D0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2A6056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14:paraId="504E274B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7BAF9E48" w14:textId="77777777" w:rsidTr="00A809DE">
        <w:trPr>
          <w:trHeight w:val="790"/>
        </w:trPr>
        <w:tc>
          <w:tcPr>
            <w:tcW w:w="1258" w:type="pct"/>
            <w:vAlign w:val="center"/>
          </w:tcPr>
          <w:p w14:paraId="5E37251D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6"/>
                <w:szCs w:val="18"/>
              </w:rPr>
              <w:t xml:space="preserve">Opis uprawnień: </w:t>
            </w:r>
            <w:r w:rsidRPr="002A6056">
              <w:rPr>
                <w:rFonts w:asciiTheme="minorHAnsi" w:eastAsia="Calibri" w:hAnsiTheme="minorHAnsi" w:cstheme="minorHAnsi"/>
                <w:sz w:val="14"/>
                <w:szCs w:val="18"/>
              </w:rPr>
              <w:t>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 w:themeFill="background1"/>
            <w:vAlign w:val="center"/>
          </w:tcPr>
          <w:p w14:paraId="0497A986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494F20F1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7D725D10" w14:textId="77777777" w:rsidTr="00A809DE">
        <w:trPr>
          <w:trHeight w:val="327"/>
        </w:trPr>
        <w:tc>
          <w:tcPr>
            <w:tcW w:w="1258" w:type="pct"/>
            <w:vAlign w:val="center"/>
          </w:tcPr>
          <w:p w14:paraId="1B581D1B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shd w:val="clear" w:color="auto" w:fill="FFFFFF" w:themeFill="background1"/>
            <w:vAlign w:val="center"/>
          </w:tcPr>
          <w:p w14:paraId="1E614C7C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 w:themeFill="background1"/>
            <w:vAlign w:val="center"/>
          </w:tcPr>
          <w:p w14:paraId="15BFE2F4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092925" w:rsidRPr="002A6056" w14:paraId="6F7E1F58" w14:textId="77777777" w:rsidTr="00A809DE">
        <w:tc>
          <w:tcPr>
            <w:tcW w:w="1258" w:type="pct"/>
            <w:vAlign w:val="center"/>
          </w:tcPr>
          <w:p w14:paraId="27693862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0AA4CDF6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6AECF6E2" w14:textId="77777777" w:rsidTr="00A809DE">
        <w:tc>
          <w:tcPr>
            <w:tcW w:w="1258" w:type="pct"/>
            <w:vAlign w:val="center"/>
          </w:tcPr>
          <w:p w14:paraId="54857006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E27762A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3740A1E9" w14:textId="77777777" w:rsidTr="00A809DE">
        <w:tc>
          <w:tcPr>
            <w:tcW w:w="1258" w:type="pct"/>
            <w:vAlign w:val="center"/>
          </w:tcPr>
          <w:p w14:paraId="1FC81CD6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2A6056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5B070466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4E414DE6" w14:textId="77777777" w:rsidTr="00A809DE">
        <w:trPr>
          <w:trHeight w:val="530"/>
        </w:trPr>
        <w:tc>
          <w:tcPr>
            <w:tcW w:w="1258" w:type="pct"/>
            <w:vAlign w:val="center"/>
          </w:tcPr>
          <w:p w14:paraId="45902DDA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6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6"/>
                <w:szCs w:val="18"/>
              </w:rPr>
              <w:t>Opis Uprawnień</w:t>
            </w:r>
            <w:r w:rsidRPr="002A6056">
              <w:rPr>
                <w:rFonts w:asciiTheme="minorHAnsi" w:eastAsia="Calibri" w:hAnsiTheme="minorHAnsi" w:cstheme="minorHAnsi"/>
                <w:sz w:val="14"/>
                <w:szCs w:val="18"/>
              </w:rPr>
              <w:t>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14:paraId="473BE59A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5FE423E1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5AEFD6B9" w14:textId="77777777" w:rsidTr="00A809DE">
        <w:trPr>
          <w:trHeight w:val="313"/>
        </w:trPr>
        <w:tc>
          <w:tcPr>
            <w:tcW w:w="1258" w:type="pct"/>
            <w:vAlign w:val="center"/>
          </w:tcPr>
          <w:p w14:paraId="3A563E42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14:paraId="199F2B51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14:paraId="0A4D84E4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092925" w:rsidRPr="002A6056" w14:paraId="3A09C316" w14:textId="77777777" w:rsidTr="00A809DE">
        <w:tc>
          <w:tcPr>
            <w:tcW w:w="1258" w:type="pct"/>
          </w:tcPr>
          <w:p w14:paraId="3E0D6461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2D0A9AB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306C3AFA" w14:textId="77777777" w:rsidTr="00A809DE">
        <w:tc>
          <w:tcPr>
            <w:tcW w:w="1258" w:type="pct"/>
          </w:tcPr>
          <w:p w14:paraId="238E0526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Obywatelstwo </w:t>
            </w:r>
          </w:p>
        </w:tc>
        <w:tc>
          <w:tcPr>
            <w:tcW w:w="3742" w:type="pct"/>
            <w:gridSpan w:val="3"/>
          </w:tcPr>
          <w:p w14:paraId="1A685AB3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5F9874CF" w14:textId="77777777" w:rsidTr="00A809DE">
        <w:tc>
          <w:tcPr>
            <w:tcW w:w="1258" w:type="pct"/>
          </w:tcPr>
          <w:p w14:paraId="431F5A44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14:paraId="24D6CD8E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58FF2204" w14:textId="77777777" w:rsidTr="00A809DE">
        <w:tc>
          <w:tcPr>
            <w:tcW w:w="1258" w:type="pct"/>
          </w:tcPr>
          <w:p w14:paraId="76C61A30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2A6056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28E7A058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50629562" w14:textId="77777777" w:rsidTr="00A809DE">
        <w:trPr>
          <w:trHeight w:val="530"/>
        </w:trPr>
        <w:tc>
          <w:tcPr>
            <w:tcW w:w="1258" w:type="pct"/>
          </w:tcPr>
          <w:p w14:paraId="4EC8C952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6"/>
                <w:szCs w:val="18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14:paraId="07E02EC7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3E6F2F8E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4A803B51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34707F5F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5AD33D65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74E73C61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66045CA2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6EE8D8E0" w14:textId="77777777" w:rsidTr="00A809DE">
        <w:trPr>
          <w:trHeight w:val="325"/>
        </w:trPr>
        <w:tc>
          <w:tcPr>
            <w:tcW w:w="1258" w:type="pct"/>
          </w:tcPr>
          <w:p w14:paraId="7109A4F8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</w:tcPr>
          <w:p w14:paraId="1A0AAC2B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</w:tcPr>
          <w:p w14:paraId="267B9AA8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3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</w:tbl>
    <w:p w14:paraId="75D4EBE7" w14:textId="77777777" w:rsidR="00092925" w:rsidRPr="002A6056" w:rsidRDefault="00092925" w:rsidP="00092925">
      <w:pPr>
        <w:shd w:val="clear" w:color="auto" w:fill="FFFFFF" w:themeFill="background1"/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2A6056">
        <w:rPr>
          <w:rFonts w:asciiTheme="minorHAnsi" w:hAnsiTheme="minorHAnsi"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046AF7BB" w14:textId="77777777" w:rsidR="00092925" w:rsidRPr="002A6056" w:rsidRDefault="00092925" w:rsidP="00092925">
      <w:pPr>
        <w:shd w:val="clear" w:color="auto" w:fill="FFFFFF" w:themeFill="background1"/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2A6056">
        <w:rPr>
          <w:rFonts w:asciiTheme="minorHAnsi" w:hAnsiTheme="minorHAnsi"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16AE6953" w14:textId="77777777" w:rsidR="00092925" w:rsidRPr="002A6056" w:rsidRDefault="00092925" w:rsidP="00092925">
      <w:pPr>
        <w:shd w:val="clear" w:color="auto" w:fill="FFFFFF" w:themeFill="background1"/>
        <w:spacing w:line="260" w:lineRule="exact"/>
        <w:rPr>
          <w:rFonts w:asciiTheme="minorHAnsi" w:hAnsiTheme="minorHAnsi" w:cstheme="minorHAnsi"/>
          <w:b/>
          <w:sz w:val="18"/>
          <w:szCs w:val="18"/>
        </w:rPr>
      </w:pPr>
      <w:r w:rsidRPr="002A6056">
        <w:rPr>
          <w:rFonts w:asciiTheme="minorHAnsi" w:hAnsiTheme="minorHAnsi" w:cstheme="minorHAnsi"/>
          <w:b/>
          <w:sz w:val="18"/>
          <w:szCs w:val="18"/>
        </w:rPr>
        <w:t>Potwierdzam prawidłowość danych zamieszczonych w Oświadczeniu.</w:t>
      </w:r>
    </w:p>
    <w:p w14:paraId="3C0B44F5" w14:textId="77777777" w:rsidR="00092925" w:rsidRPr="002A6056" w:rsidRDefault="00092925" w:rsidP="00092925">
      <w:pPr>
        <w:shd w:val="clear" w:color="auto" w:fill="FFFFFF" w:themeFill="background1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17614080" w14:textId="77777777" w:rsidR="00092925" w:rsidRPr="002A6056" w:rsidRDefault="00092925" w:rsidP="00092925">
      <w:pPr>
        <w:shd w:val="clear" w:color="auto" w:fill="FFFFFF" w:themeFill="background1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2A6056">
        <w:rPr>
          <w:rFonts w:asciiTheme="minorHAnsi" w:hAnsiTheme="minorHAnsi" w:cstheme="minorHAnsi"/>
          <w:sz w:val="18"/>
          <w:szCs w:val="18"/>
        </w:rPr>
        <w:t>……………………………………………………….                                                                          ……………………………………………………..</w:t>
      </w:r>
    </w:p>
    <w:p w14:paraId="08F42BA5" w14:textId="77777777" w:rsidR="00092925" w:rsidRPr="002A6056" w:rsidRDefault="00092925" w:rsidP="00092925">
      <w:pPr>
        <w:shd w:val="clear" w:color="auto" w:fill="FFFFFF" w:themeFill="background1"/>
        <w:spacing w:line="260" w:lineRule="exact"/>
        <w:rPr>
          <w:rFonts w:asciiTheme="minorHAnsi" w:hAnsiTheme="minorHAnsi" w:cstheme="minorHAnsi"/>
          <w:b/>
          <w:sz w:val="18"/>
          <w:szCs w:val="18"/>
        </w:rPr>
      </w:pPr>
      <w:r w:rsidRPr="002A6056">
        <w:rPr>
          <w:rFonts w:asciiTheme="minorHAnsi" w:hAnsiTheme="minorHAnsi" w:cstheme="minorHAnsi"/>
          <w:b/>
          <w:sz w:val="18"/>
          <w:szCs w:val="18"/>
        </w:rPr>
        <w:t xml:space="preserve">data i podpis reprezentanta Wykonawcy/Kontrahenta                         data i podpis reprezentanta Wykonawcy/Kontrahenta                                           </w:t>
      </w:r>
    </w:p>
    <w:p w14:paraId="1A3B14D0" w14:textId="77777777" w:rsidR="00092925" w:rsidRPr="002A6056" w:rsidRDefault="00092925" w:rsidP="00092925">
      <w:pPr>
        <w:shd w:val="clear" w:color="auto" w:fill="FFFFFF" w:themeFill="background1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679A280E" w14:textId="77777777" w:rsidR="00092925" w:rsidRPr="002A6056" w:rsidRDefault="00092925" w:rsidP="00092925">
      <w:pPr>
        <w:spacing w:line="260" w:lineRule="exact"/>
        <w:jc w:val="both"/>
        <w:rPr>
          <w:rFonts w:asciiTheme="minorHAnsi" w:hAnsiTheme="minorHAnsi" w:cstheme="minorHAnsi"/>
          <w:sz w:val="16"/>
          <w:szCs w:val="16"/>
        </w:rPr>
      </w:pPr>
    </w:p>
    <w:p w14:paraId="1FFF9FA4" w14:textId="77777777" w:rsidR="00092925" w:rsidRPr="002A6056" w:rsidRDefault="00092925" w:rsidP="00092925">
      <w:pPr>
        <w:spacing w:line="260" w:lineRule="exact"/>
        <w:jc w:val="both"/>
        <w:rPr>
          <w:rFonts w:asciiTheme="minorHAnsi" w:hAnsiTheme="minorHAnsi" w:cstheme="minorHAnsi"/>
          <w:sz w:val="16"/>
          <w:szCs w:val="16"/>
        </w:rPr>
      </w:pPr>
    </w:p>
    <w:p w14:paraId="2C9C2867" w14:textId="77777777" w:rsidR="00092925" w:rsidRPr="002A6056" w:rsidRDefault="00092925" w:rsidP="00092925">
      <w:pPr>
        <w:spacing w:line="260" w:lineRule="exact"/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2A6056">
        <w:rPr>
          <w:rFonts w:asciiTheme="minorHAnsi" w:hAnsiTheme="minorHAnsi" w:cstheme="minorHAnsi"/>
          <w:bCs/>
          <w:i/>
          <w:iCs/>
          <w:sz w:val="16"/>
          <w:szCs w:val="16"/>
        </w:rPr>
        <w:t>.....................................................................</w:t>
      </w:r>
    </w:p>
    <w:p w14:paraId="7DC6B861" w14:textId="77777777" w:rsidR="00092925" w:rsidRPr="002A6056" w:rsidRDefault="00092925" w:rsidP="00092925">
      <w:pPr>
        <w:spacing w:line="260" w:lineRule="exact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2A6056">
        <w:rPr>
          <w:rFonts w:asciiTheme="minorHAnsi" w:hAnsiTheme="minorHAnsi" w:cstheme="minorHAnsi"/>
          <w:i/>
          <w:sz w:val="16"/>
          <w:szCs w:val="16"/>
        </w:rPr>
        <w:t xml:space="preserve">Kwalifikowany podpis elektroniczny </w:t>
      </w:r>
    </w:p>
    <w:p w14:paraId="4B9C4D96" w14:textId="77777777" w:rsidR="00092925" w:rsidRPr="002A6056" w:rsidRDefault="00092925" w:rsidP="00092925">
      <w:pPr>
        <w:spacing w:line="260" w:lineRule="exact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2A6056">
        <w:rPr>
          <w:rFonts w:asciiTheme="minorHAnsi" w:hAnsiTheme="minorHAnsi" w:cstheme="minorHAnsi"/>
          <w:i/>
          <w:sz w:val="16"/>
          <w:szCs w:val="16"/>
        </w:rPr>
        <w:t>lub inny niż kwalifikowany rodzaj podpisu cyfrowego/czytelny</w:t>
      </w:r>
    </w:p>
    <w:p w14:paraId="46594025" w14:textId="77777777" w:rsidR="00092925" w:rsidRPr="002A6056" w:rsidRDefault="00092925" w:rsidP="00092925">
      <w:pPr>
        <w:spacing w:line="260" w:lineRule="exact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2A6056">
        <w:rPr>
          <w:rFonts w:asciiTheme="minorHAnsi" w:hAnsiTheme="minorHAnsi" w:cstheme="minorHAnsi"/>
          <w:i/>
          <w:sz w:val="16"/>
          <w:szCs w:val="16"/>
        </w:rPr>
        <w:t xml:space="preserve"> podpis osób uprawnionych do składania oświadczeń woli</w:t>
      </w:r>
    </w:p>
    <w:p w14:paraId="68FE9E4F" w14:textId="77777777" w:rsidR="00092925" w:rsidRPr="002A6056" w:rsidRDefault="00092925" w:rsidP="00092925">
      <w:pPr>
        <w:spacing w:line="260" w:lineRule="exact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2A6056">
        <w:rPr>
          <w:rFonts w:asciiTheme="minorHAnsi" w:hAnsiTheme="minorHAnsi" w:cstheme="minorHAnsi"/>
          <w:i/>
          <w:sz w:val="16"/>
          <w:szCs w:val="16"/>
        </w:rPr>
        <w:t xml:space="preserve"> w imieniu Wykonawcy lub  pieczątka wraz z podpisem </w:t>
      </w:r>
    </w:p>
    <w:p w14:paraId="0B0C38DC" w14:textId="77777777" w:rsidR="00092925" w:rsidRPr="002A6056" w:rsidRDefault="00092925" w:rsidP="00092925">
      <w:pPr>
        <w:spacing w:line="260" w:lineRule="exact"/>
        <w:jc w:val="right"/>
        <w:rPr>
          <w:rFonts w:asciiTheme="minorHAnsi" w:hAnsiTheme="minorHAnsi" w:cstheme="minorHAnsi"/>
          <w:sz w:val="16"/>
          <w:szCs w:val="16"/>
        </w:rPr>
      </w:pPr>
    </w:p>
    <w:p w14:paraId="6EEE0292" w14:textId="77777777" w:rsidR="00092925" w:rsidRPr="002A6056" w:rsidRDefault="00092925" w:rsidP="00092925">
      <w:pPr>
        <w:spacing w:line="260" w:lineRule="exact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 xml:space="preserve">Załączniki dostarczone: </w:t>
      </w:r>
    </w:p>
    <w:p w14:paraId="3BE59326" w14:textId="77777777" w:rsidR="00092925" w:rsidRPr="002A6056" w:rsidRDefault="00092925" w:rsidP="00092925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Weryfikacja identyfikacji beneficjenta rzeczywistego została dokonana na podstawie:</w:t>
      </w:r>
    </w:p>
    <w:p w14:paraId="714AF93C" w14:textId="77777777" w:rsidR="00092925" w:rsidRPr="002A6056" w:rsidRDefault="00092925" w:rsidP="00092925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 wyciąg z rejestru KRS/rejestr KRS (elektroniczny)/rejestr publiczny w państwie członkowskim UE</w:t>
      </w:r>
    </w:p>
    <w:p w14:paraId="64486A3B" w14:textId="77777777" w:rsidR="00092925" w:rsidRPr="002A6056" w:rsidRDefault="00092925" w:rsidP="00092925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 statut spółki</w:t>
      </w:r>
    </w:p>
    <w:p w14:paraId="492047F4" w14:textId="77777777" w:rsidR="00092925" w:rsidRPr="002A6056" w:rsidRDefault="00092925" w:rsidP="00092925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 umowa spółki</w:t>
      </w:r>
    </w:p>
    <w:p w14:paraId="76753268" w14:textId="77777777" w:rsidR="00092925" w:rsidRPr="002A6056" w:rsidRDefault="00092925" w:rsidP="00092925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 schemat organizacyjny</w:t>
      </w:r>
    </w:p>
    <w:p w14:paraId="091BA6A9" w14:textId="77777777" w:rsidR="00092925" w:rsidRPr="002A6056" w:rsidRDefault="00092925" w:rsidP="00092925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 inny dokument ………………………………………………………………………………………….</w:t>
      </w:r>
    </w:p>
    <w:p w14:paraId="04D56402" w14:textId="77777777" w:rsidR="00092925" w:rsidRPr="002A6056" w:rsidRDefault="00092925" w:rsidP="00092925">
      <w:pPr>
        <w:spacing w:line="26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</w:rPr>
        <w:t>Objaśnienia:</w:t>
      </w:r>
    </w:p>
    <w:p w14:paraId="096A6690" w14:textId="77777777" w:rsidR="00092925" w:rsidRPr="002A6056" w:rsidRDefault="00092925" w:rsidP="00092925">
      <w:pPr>
        <w:spacing w:line="26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  <w:vertAlign w:val="superscript"/>
        </w:rPr>
        <w:t>1</w:t>
      </w:r>
      <w:r w:rsidRPr="002A6056">
        <w:rPr>
          <w:rFonts w:asciiTheme="minorHAnsi" w:hAnsiTheme="minorHAnsi" w:cstheme="minorHAnsi"/>
          <w:sz w:val="14"/>
          <w:szCs w:val="14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51ED60E0" w14:textId="77777777" w:rsidR="00092925" w:rsidRPr="002A6056" w:rsidRDefault="00092925" w:rsidP="00092925">
      <w:pPr>
        <w:spacing w:line="260" w:lineRule="exact"/>
        <w:contextualSpacing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1AAA64EB" w14:textId="77777777" w:rsidR="00092925" w:rsidRPr="002A6056" w:rsidRDefault="00092925" w:rsidP="00B53139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będącą udziałowcem lub akcjonariuszem, której przysługuje prawo własności więcej niż 25% ogólnej liczby udziałów lub akcji tej osoby prawnej, </w:t>
      </w:r>
    </w:p>
    <w:p w14:paraId="15EE424C" w14:textId="77777777" w:rsidR="00092925" w:rsidRPr="002A6056" w:rsidRDefault="00092925" w:rsidP="00B53139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lastRenderedPageBreak/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7072168D" w14:textId="77777777" w:rsidR="00092925" w:rsidRPr="002A6056" w:rsidRDefault="00092925" w:rsidP="00B53139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63D82139" w14:textId="77777777" w:rsidR="00092925" w:rsidRPr="002A6056" w:rsidRDefault="00092925" w:rsidP="00B53139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757F673D" w14:textId="77777777" w:rsidR="00092925" w:rsidRPr="002A6056" w:rsidRDefault="00092925" w:rsidP="00B53139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zajmującą wyższe stanowisko kierownicze w przypadku udokumentowanego braku możliwości ustalenia lub wątpliwości co do tożsamości osób fizycznych określonych w </w:t>
      </w:r>
      <w:proofErr w:type="spellStart"/>
      <w:r w:rsidRPr="002A6056">
        <w:rPr>
          <w:rFonts w:asciiTheme="minorHAnsi" w:hAnsiTheme="minorHAnsi" w:cstheme="minorHAnsi"/>
          <w:color w:val="000000"/>
          <w:sz w:val="14"/>
          <w:szCs w:val="14"/>
        </w:rPr>
        <w:t>tiret</w:t>
      </w:r>
      <w:proofErr w:type="spellEnd"/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 pierwszym–czwartym oraz w przypadku niestwierdzenia podejrzeń prania pieniędzy lub finansowania terroryzmu, </w:t>
      </w:r>
    </w:p>
    <w:p w14:paraId="33A87FB4" w14:textId="77777777" w:rsidR="00092925" w:rsidRPr="002A6056" w:rsidRDefault="00092925" w:rsidP="00092925">
      <w:pPr>
        <w:autoSpaceDE w:val="0"/>
        <w:autoSpaceDN w:val="0"/>
        <w:adjustRightInd w:val="0"/>
        <w:spacing w:line="260" w:lineRule="exact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b) w przypadku trustu: </w:t>
      </w:r>
    </w:p>
    <w:p w14:paraId="6237EFA2" w14:textId="77777777" w:rsidR="00092925" w:rsidRPr="002A6056" w:rsidRDefault="00092925" w:rsidP="00B53139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założyciela, </w:t>
      </w:r>
    </w:p>
    <w:p w14:paraId="16F1127D" w14:textId="77777777" w:rsidR="00092925" w:rsidRPr="002A6056" w:rsidRDefault="00092925" w:rsidP="00B53139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powiernika, </w:t>
      </w:r>
    </w:p>
    <w:p w14:paraId="395F09D2" w14:textId="77777777" w:rsidR="00092925" w:rsidRPr="002A6056" w:rsidRDefault="00092925" w:rsidP="00B53139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nadzorcę, jeżeli został ustanowiony, </w:t>
      </w:r>
    </w:p>
    <w:p w14:paraId="0E0890EA" w14:textId="77777777" w:rsidR="00092925" w:rsidRPr="002A6056" w:rsidRDefault="00092925" w:rsidP="00B53139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79AC0964" w14:textId="77777777" w:rsidR="00092925" w:rsidRPr="002A6056" w:rsidRDefault="00092925" w:rsidP="00B53139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inną osobę sprawującą kontrolę nad trustem, </w:t>
      </w:r>
    </w:p>
    <w:p w14:paraId="57F13DDC" w14:textId="77777777" w:rsidR="00092925" w:rsidRPr="002A6056" w:rsidRDefault="00092925" w:rsidP="00B53139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inną osobę fizyczną posiadającą uprawnienia lub wykonującą obowiązki równoważne z określonymi w </w:t>
      </w:r>
      <w:proofErr w:type="spellStart"/>
      <w:r w:rsidRPr="002A6056">
        <w:rPr>
          <w:rFonts w:asciiTheme="minorHAnsi" w:hAnsiTheme="minorHAnsi" w:cstheme="minorHAnsi"/>
          <w:color w:val="000000"/>
          <w:sz w:val="14"/>
          <w:szCs w:val="14"/>
        </w:rPr>
        <w:t>tiret</w:t>
      </w:r>
      <w:proofErr w:type="spellEnd"/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 pierwszym–piątym, </w:t>
      </w:r>
    </w:p>
    <w:p w14:paraId="5CDEF690" w14:textId="77777777" w:rsidR="00092925" w:rsidRPr="002A6056" w:rsidRDefault="00092925" w:rsidP="00092925">
      <w:pPr>
        <w:spacing w:line="260" w:lineRule="exact"/>
        <w:contextualSpacing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c) w przypadku osoby fizycznej prowadzącej działalność gospodarczą, wobec której nie stwierdzono przesłanek lub okoliczności mogących wskazywać </w:t>
      </w:r>
      <w:r w:rsidRPr="002A6056">
        <w:rPr>
          <w:rFonts w:asciiTheme="minorHAnsi" w:hAnsiTheme="minorHAnsi" w:cstheme="minorHAnsi"/>
          <w:sz w:val="14"/>
          <w:szCs w:val="14"/>
        </w:rPr>
        <w:t>na fakt sprawowania kontroli nad nią przez inną osobę fizyczną lub osoby fizyczne, przyjmuje się, że taka osoba fizyczna jest jednocześnie beneficjentem rzeczywistym;</w:t>
      </w:r>
    </w:p>
    <w:p w14:paraId="70A5E3C0" w14:textId="77777777" w:rsidR="00092925" w:rsidRPr="002A6056" w:rsidRDefault="00092925" w:rsidP="00092925">
      <w:pPr>
        <w:spacing w:line="260" w:lineRule="exact"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  <w:vertAlign w:val="superscript"/>
        </w:rPr>
        <w:t xml:space="preserve">2 </w:t>
      </w:r>
      <w:r w:rsidRPr="002A6056">
        <w:rPr>
          <w:rFonts w:asciiTheme="minorHAnsi" w:hAnsiTheme="minorHAnsi" w:cstheme="minorHAnsi"/>
          <w:sz w:val="14"/>
          <w:szCs w:val="14"/>
        </w:rPr>
        <w:t>Jeżeli notowana na rynku regulowanym – należy wskazać nazwę rynku regulowanego, na którym papiery wartościowe Kontrahenta dopuszczone są do publicznego obrotu</w:t>
      </w:r>
    </w:p>
    <w:p w14:paraId="271F3D1B" w14:textId="77777777" w:rsidR="00092925" w:rsidRPr="002A6056" w:rsidRDefault="00092925" w:rsidP="00092925">
      <w:pPr>
        <w:spacing w:line="26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  <w:vertAlign w:val="superscript"/>
        </w:rPr>
        <w:t>3</w:t>
      </w:r>
      <w:r w:rsidRPr="002A6056">
        <w:rPr>
          <w:rFonts w:asciiTheme="minorHAnsi" w:hAnsiTheme="minorHAnsi" w:cstheme="minorHAnsi"/>
          <w:sz w:val="14"/>
          <w:szCs w:val="14"/>
        </w:rPr>
        <w:t xml:space="preserve"> Osoba zajmująca eksponowane stanowisko polityczne (PEP):</w:t>
      </w:r>
    </w:p>
    <w:p w14:paraId="7477EE20" w14:textId="77777777" w:rsidR="00092925" w:rsidRPr="002A6056" w:rsidRDefault="00092925" w:rsidP="00B53139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</w:rPr>
        <w:t xml:space="preserve">Osoby, o których mowa w art. 2 ust. 2 pkt 11 Ustawy, tj. z wyłączeniem grup stanowisk średniego i niższego szczebla </w:t>
      </w:r>
      <w:r w:rsidRPr="002A6056">
        <w:rPr>
          <w:rFonts w:asciiTheme="minorHAnsi" w:eastAsia="Calibri" w:hAnsiTheme="minorHAnsi" w:cstheme="minorHAnsi"/>
          <w:sz w:val="14"/>
          <w:szCs w:val="14"/>
        </w:rPr>
        <w:t>osoby fizyczne zajmujące znaczące stanowiska publiczne lub pełniące znaczące funkcje publiczne, w tym:</w:t>
      </w:r>
    </w:p>
    <w:p w14:paraId="37F7401B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szefów państw, szefów rządów, ministrów, wiceministrów oraz sekretarzy stanu, </w:t>
      </w:r>
    </w:p>
    <w:p w14:paraId="236316AA" w14:textId="77777777" w:rsidR="00092925" w:rsidRPr="002A6056" w:rsidRDefault="00092925" w:rsidP="00B53139">
      <w:pPr>
        <w:numPr>
          <w:ilvl w:val="0"/>
          <w:numId w:val="41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>członków parlamentu lub podobnych organów ustawodawczych,</w:t>
      </w:r>
    </w:p>
    <w:p w14:paraId="2B693CD8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zarządzających partii politycznych, </w:t>
      </w:r>
    </w:p>
    <w:p w14:paraId="7F4FF013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38B9FF4A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członków trybunałów obrachunkowych lub zarządów banków centralnych, </w:t>
      </w:r>
    </w:p>
    <w:p w14:paraId="5283936C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ambasadorów, </w:t>
      </w:r>
      <w:proofErr w:type="spellStart"/>
      <w:r w:rsidRPr="002A6056">
        <w:rPr>
          <w:rFonts w:asciiTheme="minorHAnsi" w:hAnsiTheme="minorHAnsi" w:cstheme="minorHAnsi"/>
          <w:color w:val="000000"/>
          <w:sz w:val="14"/>
          <w:szCs w:val="14"/>
        </w:rPr>
        <w:t>chargés</w:t>
      </w:r>
      <w:proofErr w:type="spellEnd"/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 d’affaires oraz wyższych oficerów sił zbrojnych, </w:t>
      </w:r>
    </w:p>
    <w:p w14:paraId="1CBB7266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5E207690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dyrektorów, zastępców dyrektorów oraz członków organów organizacji międzynarodowych lub osoby pełniące równoważne funkcje w tych organizacjach, </w:t>
      </w:r>
    </w:p>
    <w:p w14:paraId="1E716568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dyrektorów generalnych w urzędach naczelnych i centralnych organów państwowych oraz dyrektorów generalnych urzędów wojewódzkich, </w:t>
      </w:r>
    </w:p>
    <w:p w14:paraId="7F4BFA41" w14:textId="77777777" w:rsidR="00092925" w:rsidRPr="002A6056" w:rsidRDefault="00092925" w:rsidP="00092925">
      <w:pPr>
        <w:spacing w:line="260" w:lineRule="exact"/>
        <w:ind w:left="227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>inne osoby zajmujące stanowiska publiczne lub pełniące funkcje publiczne w organach państwa lub centralnych organach administracji rządowej;</w:t>
      </w:r>
    </w:p>
    <w:p w14:paraId="20CC87A7" w14:textId="77777777" w:rsidR="00092925" w:rsidRPr="002A6056" w:rsidRDefault="00092925" w:rsidP="00B53139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</w:rPr>
        <w:t>Osoby o których mowa w Art. 2 ust. 2 pkt 12) Ustawy, są to osoby znane jako bliscy współpracownicy osoby zajmującej eksponowane stanowisko polityczne - rozumie się przez to:</w:t>
      </w:r>
    </w:p>
    <w:p w14:paraId="617CC4D8" w14:textId="77777777" w:rsidR="00092925" w:rsidRPr="002A6056" w:rsidRDefault="00092925" w:rsidP="00092925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i/>
          <w:sz w:val="14"/>
          <w:szCs w:val="14"/>
        </w:rPr>
        <w:t xml:space="preserve">a) </w:t>
      </w:r>
      <w:r w:rsidRPr="002A6056">
        <w:rPr>
          <w:rFonts w:asciiTheme="minorHAnsi" w:hAnsiTheme="minorHAnsi" w:cstheme="minorHAnsi"/>
          <w:i/>
          <w:sz w:val="14"/>
          <w:szCs w:val="14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0A986EA2" w14:textId="77777777" w:rsidR="00092925" w:rsidRPr="002A6056" w:rsidRDefault="00092925" w:rsidP="00092925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i/>
          <w:sz w:val="14"/>
          <w:szCs w:val="14"/>
        </w:rPr>
        <w:t>b)</w:t>
      </w:r>
      <w:r w:rsidRPr="002A6056">
        <w:rPr>
          <w:rFonts w:asciiTheme="minorHAnsi" w:hAnsiTheme="minorHAnsi" w:cstheme="minorHAnsi"/>
          <w:i/>
          <w:sz w:val="14"/>
          <w:szCs w:val="14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14D9005D" w14:textId="77777777" w:rsidR="00092925" w:rsidRPr="002A6056" w:rsidRDefault="00092925" w:rsidP="00B53139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</w:rPr>
        <w:t>Osoby o których mowa w Art. 2 ust. 2 pkt 3) Ustawy, są to osoby znane jako członkowie rodziny osoby zajmującej eksponowane stanowisko polityczne - rozumie się przez to:</w:t>
      </w:r>
    </w:p>
    <w:p w14:paraId="63EFBC83" w14:textId="77777777" w:rsidR="00092925" w:rsidRPr="002A6056" w:rsidRDefault="00092925" w:rsidP="00092925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i/>
          <w:sz w:val="14"/>
          <w:szCs w:val="14"/>
        </w:rPr>
        <w:t>a)</w:t>
      </w:r>
      <w:r w:rsidRPr="002A6056">
        <w:rPr>
          <w:rFonts w:asciiTheme="minorHAnsi" w:hAnsiTheme="minorHAnsi" w:cstheme="minorHAnsi"/>
          <w:i/>
          <w:sz w:val="14"/>
          <w:szCs w:val="14"/>
        </w:rPr>
        <w:tab/>
        <w:t xml:space="preserve"> małżonka lub osobę pozostającą we wspólnym pożyciu z osobą zajmującą eksponowane stanowisko polityczne,</w:t>
      </w:r>
    </w:p>
    <w:p w14:paraId="7F1FC76D" w14:textId="77777777" w:rsidR="00092925" w:rsidRPr="002A6056" w:rsidRDefault="00092925" w:rsidP="00092925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i/>
          <w:sz w:val="14"/>
          <w:szCs w:val="14"/>
        </w:rPr>
        <w:t>b)</w:t>
      </w:r>
      <w:r w:rsidRPr="002A6056">
        <w:rPr>
          <w:rFonts w:asciiTheme="minorHAnsi" w:hAnsiTheme="minorHAnsi" w:cstheme="minorHAnsi"/>
          <w:i/>
          <w:sz w:val="14"/>
          <w:szCs w:val="14"/>
        </w:rPr>
        <w:tab/>
        <w:t>dziecko osoby zajmującej eksponowane stanowisko polityczne i jego małżonka lub osoby pozostającej we wspólnym pożyciu,</w:t>
      </w:r>
    </w:p>
    <w:p w14:paraId="013298A3" w14:textId="77777777" w:rsidR="00092925" w:rsidRPr="002A6056" w:rsidRDefault="00092925" w:rsidP="00092925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bCs/>
          <w:sz w:val="14"/>
          <w:szCs w:val="14"/>
        </w:rPr>
      </w:pPr>
      <w:r w:rsidRPr="002A6056">
        <w:rPr>
          <w:rFonts w:asciiTheme="minorHAnsi" w:hAnsiTheme="minorHAnsi" w:cstheme="minorHAnsi"/>
          <w:i/>
          <w:sz w:val="14"/>
          <w:szCs w:val="14"/>
        </w:rPr>
        <w:t>c)</w:t>
      </w:r>
      <w:r w:rsidRPr="002A6056">
        <w:rPr>
          <w:rFonts w:asciiTheme="minorHAnsi" w:hAnsiTheme="minorHAnsi" w:cstheme="minorHAnsi"/>
          <w:i/>
          <w:sz w:val="14"/>
          <w:szCs w:val="14"/>
        </w:rPr>
        <w:tab/>
        <w:t>rodziców osoby zajmującej eksponowane stanowisko polityczne.</w:t>
      </w:r>
    </w:p>
    <w:p w14:paraId="0D165865" w14:textId="77777777" w:rsidR="00092925" w:rsidRPr="002A6056" w:rsidRDefault="00092925" w:rsidP="00092925">
      <w:pPr>
        <w:shd w:val="clear" w:color="auto" w:fill="FFFFFF" w:themeFill="background1"/>
        <w:spacing w:before="120" w:after="120" w:line="26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Zgodnie z art. 13 i 14 Rozporządzenia Parlamentu Europejskiego i Rady (UE) 2016/679 z dnia 27 kwietnia 2016 r.</w:t>
      </w:r>
      <w:r w:rsidRPr="002A6056">
        <w:rPr>
          <w:rFonts w:asciiTheme="minorHAnsi" w:hAnsiTheme="minorHAnsi" w:cstheme="minorHAnsi"/>
          <w:sz w:val="14"/>
          <w:szCs w:val="14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2A6056">
        <w:rPr>
          <w:rFonts w:asciiTheme="minorHAnsi" w:hAnsiTheme="minorHAnsi" w:cstheme="minorHAnsi"/>
          <w:b/>
          <w:sz w:val="14"/>
          <w:szCs w:val="14"/>
        </w:rPr>
        <w:t>RODO</w:t>
      </w:r>
      <w:r w:rsidRPr="002A6056">
        <w:rPr>
          <w:rFonts w:asciiTheme="minorHAnsi" w:hAnsiTheme="minorHAnsi" w:cstheme="minorHAnsi"/>
          <w:sz w:val="14"/>
          <w:szCs w:val="14"/>
        </w:rPr>
        <w:t xml:space="preserve">”) informujemy, że: </w:t>
      </w:r>
    </w:p>
    <w:tbl>
      <w:tblPr>
        <w:tblpPr w:leftFromText="141" w:rightFromText="141" w:vertAnchor="text" w:horzAnchor="margin" w:tblpXSpec="center" w:tblpY="483"/>
        <w:tblW w:w="5000" w:type="pct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7" w:type="dxa"/>
          <w:right w:w="87" w:type="dxa"/>
        </w:tblCellMar>
        <w:tblLook w:val="04A0" w:firstRow="1" w:lastRow="0" w:firstColumn="1" w:lastColumn="0" w:noHBand="0" w:noVBand="1"/>
      </w:tblPr>
      <w:tblGrid>
        <w:gridCol w:w="3036"/>
        <w:gridCol w:w="6339"/>
      </w:tblGrid>
      <w:tr w:rsidR="00092925" w:rsidRPr="002A6056" w14:paraId="67523A64" w14:textId="77777777" w:rsidTr="00A809DE">
        <w:trPr>
          <w:trHeight w:val="439"/>
        </w:trPr>
        <w:tc>
          <w:tcPr>
            <w:tcW w:w="1655" w:type="pct"/>
            <w:shd w:val="clear" w:color="auto" w:fill="auto"/>
          </w:tcPr>
          <w:p w14:paraId="2D49D07E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lastRenderedPageBreak/>
              <w:t>Administrator 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03D040CA" w14:textId="77777777" w:rsidR="00092925" w:rsidRPr="002A6056" w:rsidRDefault="00092925" w:rsidP="00A809DE">
            <w:pPr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 xml:space="preserve">Administratorem Pani/Pana danych osobowych jest PGE Energia Odnawialna S.A. z siedzibą w Warszawie, ul. Ogrodowa 59A, </w:t>
            </w:r>
            <w:r w:rsidRPr="002A6056">
              <w:rPr>
                <w:rFonts w:asciiTheme="minorHAnsi" w:hAnsiTheme="minorHAnsi" w:cstheme="minorHAnsi"/>
              </w:rPr>
              <w:br/>
              <w:t xml:space="preserve">00-876 Warszawa  </w:t>
            </w:r>
          </w:p>
        </w:tc>
      </w:tr>
      <w:tr w:rsidR="00092925" w:rsidRPr="002A6056" w14:paraId="482613FD" w14:textId="77777777" w:rsidTr="00A809DE">
        <w:trPr>
          <w:trHeight w:val="524"/>
        </w:trPr>
        <w:tc>
          <w:tcPr>
            <w:tcW w:w="1655" w:type="pct"/>
            <w:shd w:val="clear" w:color="auto" w:fill="auto"/>
          </w:tcPr>
          <w:p w14:paraId="58970EF1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 xml:space="preserve">Inspektor Ochrony Danych 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6251868" w14:textId="77777777" w:rsidR="00092925" w:rsidRPr="002A6056" w:rsidRDefault="00092925" w:rsidP="00A809DE">
            <w:pPr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 xml:space="preserve">W sprawie ochrony danych osobowych może Pani/Pan skontaktować się z Inspektorem Ochrony Danych – adres e-mail: </w:t>
            </w:r>
            <w:hyperlink r:id="rId8" w:history="1">
              <w:r w:rsidRPr="002A6056">
                <w:rPr>
                  <w:rFonts w:asciiTheme="minorHAnsi" w:hAnsiTheme="minorHAnsi" w:cstheme="minorHAnsi"/>
                  <w:bCs/>
                  <w:color w:val="0000FF"/>
                  <w:u w:val="single"/>
                </w:rPr>
                <w:t>iod.eosa@gkpge.pl</w:t>
              </w:r>
            </w:hyperlink>
            <w:r w:rsidRPr="002A6056">
              <w:rPr>
                <w:rFonts w:asciiTheme="minorHAnsi" w:hAnsiTheme="minorHAnsi" w:cstheme="minorHAnsi"/>
                <w:bCs/>
              </w:rPr>
              <w:t xml:space="preserve"> lub pisemnie na adres siedziby ADO wskazany w pkt I.</w:t>
            </w:r>
          </w:p>
        </w:tc>
      </w:tr>
      <w:tr w:rsidR="00092925" w:rsidRPr="002A6056" w14:paraId="507A377A" w14:textId="77777777" w:rsidTr="00A809DE">
        <w:trPr>
          <w:trHeight w:val="524"/>
        </w:trPr>
        <w:tc>
          <w:tcPr>
            <w:tcW w:w="1655" w:type="pct"/>
            <w:shd w:val="clear" w:color="auto" w:fill="auto"/>
          </w:tcPr>
          <w:p w14:paraId="77D9B250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Źródło pochodzenia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759AAC5B" w14:textId="77777777" w:rsidR="00092925" w:rsidRPr="002A6056" w:rsidRDefault="00092925" w:rsidP="00A809DE">
            <w:pPr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Pani/Pana dane osobowe zostały pozyskane od .………………………..</w:t>
            </w:r>
          </w:p>
          <w:p w14:paraId="49D324A8" w14:textId="77777777" w:rsidR="00092925" w:rsidRPr="002A6056" w:rsidRDefault="00092925" w:rsidP="00A809DE">
            <w:pPr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…………………………………………………………………………………………………….</w:t>
            </w:r>
          </w:p>
          <w:p w14:paraId="443215C6" w14:textId="77777777" w:rsidR="00092925" w:rsidRPr="002A6056" w:rsidRDefault="00092925" w:rsidP="00A809DE">
            <w:pPr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.……………………………………………………………………………………………………. na podstawie Umowy łączącej Administratora z ………………………….</w:t>
            </w:r>
          </w:p>
        </w:tc>
      </w:tr>
      <w:tr w:rsidR="00092925" w:rsidRPr="002A6056" w14:paraId="7816A84A" w14:textId="77777777" w:rsidTr="00A809DE">
        <w:tc>
          <w:tcPr>
            <w:tcW w:w="1655" w:type="pct"/>
            <w:shd w:val="clear" w:color="auto" w:fill="auto"/>
          </w:tcPr>
          <w:p w14:paraId="7BAF2865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Cele i podstawy przetwarzania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09ADAC2C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 xml:space="preserve">Administrator przetwarza lub może przetwarzać Pani/Pana dane osobowe w następujących celach: </w:t>
            </w:r>
          </w:p>
          <w:p w14:paraId="66B2C2AA" w14:textId="77777777" w:rsidR="00092925" w:rsidRPr="002A6056" w:rsidRDefault="00092925" w:rsidP="00B53139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prowadzenia dokumentacji będącej obowiązkiem prawnym PGE Energia Odnawialna S.A. - przetwarzanie jest niezbędne do wypełnienia obowiązków prawnych ciążących na Administratorze (podstawa z art. 6 ust. 1 lit. c RODO);</w:t>
            </w:r>
          </w:p>
          <w:p w14:paraId="72E2D3D0" w14:textId="77777777" w:rsidR="00092925" w:rsidRPr="002A6056" w:rsidRDefault="00092925" w:rsidP="00B53139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prowadzenia dokumentacji współpracy, o ile wymaga ona realizacji wewnętrznych zasad, polityk, procedur, regulaminów, instrukcji obowiązujących w PGE Energia Odnawialna S.A., będącej realizacją prawnie uzasadnionego interesu Administratora związanego z zarządzaniem przedsiębiorstwem (podstawa z art. 6 ust. 1 lit. f RODO)</w:t>
            </w:r>
          </w:p>
          <w:p w14:paraId="02E4CD86" w14:textId="77777777" w:rsidR="00092925" w:rsidRPr="002A6056" w:rsidRDefault="00092925" w:rsidP="00B53139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w celach archiwalnych (dowodowych) będących realizacją prawnie uzasadnionego interesu Administratora w tym zabezpieczenia informacji na wypadek prawnej potrzeby wykazania faktów (art. 6 ust. 1 lit. f RODO),</w:t>
            </w:r>
          </w:p>
          <w:p w14:paraId="1EAD4401" w14:textId="77777777" w:rsidR="00092925" w:rsidRPr="002A6056" w:rsidRDefault="00092925" w:rsidP="00B53139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w celu ewentualnego ustalenia, dochodzenia lub obrony przed roszczeniami będącym realizacją prawnie uzasadnionego interesu Administratora, jakim jest obrona przed roszczeniami związanymi z realizacją Umowy lub dochodzenie tych roszczeń (art. 6 ust. 1 lit. f RODO).</w:t>
            </w:r>
          </w:p>
        </w:tc>
      </w:tr>
      <w:tr w:rsidR="00092925" w:rsidRPr="002A6056" w14:paraId="14544C8E" w14:textId="77777777" w:rsidTr="00A809DE">
        <w:trPr>
          <w:trHeight w:val="417"/>
        </w:trPr>
        <w:tc>
          <w:tcPr>
            <w:tcW w:w="1655" w:type="pct"/>
            <w:shd w:val="clear" w:color="auto" w:fill="auto"/>
          </w:tcPr>
          <w:p w14:paraId="18430C22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 xml:space="preserve">Kategorie odnośnych </w:t>
            </w:r>
            <w:r w:rsidRPr="002A6056">
              <w:rPr>
                <w:rFonts w:asciiTheme="minorHAnsi" w:hAnsiTheme="minorHAnsi" w:cstheme="minorHAnsi"/>
                <w:b/>
              </w:rPr>
              <w:lastRenderedPageBreak/>
              <w:t>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F352188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lastRenderedPageBreak/>
              <w:t>Zakres przetwarzanych danych może obejmować dane identyfikacyjne takie jak: imię, nazwisko, służbowy adres e-mail, służbowy numer telefonu, stanowisko.</w:t>
            </w:r>
          </w:p>
        </w:tc>
      </w:tr>
      <w:tr w:rsidR="00092925" w:rsidRPr="002A6056" w14:paraId="35876987" w14:textId="77777777" w:rsidTr="00A809DE">
        <w:trPr>
          <w:trHeight w:val="417"/>
        </w:trPr>
        <w:tc>
          <w:tcPr>
            <w:tcW w:w="1655" w:type="pct"/>
            <w:shd w:val="clear" w:color="auto" w:fill="auto"/>
          </w:tcPr>
          <w:p w14:paraId="01099784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Odbiorcy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80651B5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Pani/Pana dane osobowe mogą być przekazywane następującym odbiorcom danych:</w:t>
            </w:r>
          </w:p>
          <w:p w14:paraId="557973C8" w14:textId="77777777" w:rsidR="00092925" w:rsidRPr="002A6056" w:rsidRDefault="00092925" w:rsidP="00B53139">
            <w:pPr>
              <w:pStyle w:val="Akapitzlist"/>
              <w:numPr>
                <w:ilvl w:val="0"/>
                <w:numId w:val="48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podmiotom z Grupy Kapitałowej PGE.</w:t>
            </w:r>
          </w:p>
          <w:p w14:paraId="2F5B9B98" w14:textId="77777777" w:rsidR="00092925" w:rsidRPr="002A6056" w:rsidRDefault="00092925" w:rsidP="00B53139">
            <w:pPr>
              <w:pStyle w:val="Akapitzlist"/>
              <w:numPr>
                <w:ilvl w:val="0"/>
                <w:numId w:val="48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podmiotom przetwarzającym je na zlecenie Administratora, w tym podmiotom świadczącym wybrane usługi na rzecz Administratora, w takim zakresie w jakim jest to niezbędne do świadczenia tych usług w celu realizacji umowy łączącej ich z Administratorem.</w:t>
            </w:r>
          </w:p>
          <w:p w14:paraId="686CEB2F" w14:textId="77777777" w:rsidR="00092925" w:rsidRPr="002A6056" w:rsidRDefault="00092925" w:rsidP="00B53139">
            <w:pPr>
              <w:pStyle w:val="Akapitzlist"/>
              <w:numPr>
                <w:ilvl w:val="0"/>
                <w:numId w:val="48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organom lub podmiotom publicznym uprawnionym do uzyskania danych na podstawie obowiązujących przepisów prawa (np. sądom, policji, prokuraturze itp.), gdy wystąpią z takim żądaniem w oparciu o stosowną podstawę prawną.</w:t>
            </w:r>
          </w:p>
        </w:tc>
      </w:tr>
      <w:tr w:rsidR="00092925" w:rsidRPr="002A6056" w14:paraId="21BC39FA" w14:textId="77777777" w:rsidTr="00A809DE">
        <w:trPr>
          <w:trHeight w:val="417"/>
        </w:trPr>
        <w:tc>
          <w:tcPr>
            <w:tcW w:w="1655" w:type="pct"/>
            <w:shd w:val="clear" w:color="auto" w:fill="auto"/>
          </w:tcPr>
          <w:p w14:paraId="26E838C3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  <w:bCs/>
              </w:rPr>
              <w:t>Przekazywanie danych poza EOG</w:t>
            </w:r>
          </w:p>
        </w:tc>
        <w:tc>
          <w:tcPr>
            <w:tcW w:w="3345" w:type="pct"/>
            <w:shd w:val="clear" w:color="auto" w:fill="auto"/>
          </w:tcPr>
          <w:p w14:paraId="35D646B7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  <w:b/>
              </w:rPr>
              <w:t xml:space="preserve">Pani/Pana dane osobowe co do zasady nie będą przekazywane poza Europejski Obszar Gospodarczy (dalej: EOG). </w:t>
            </w:r>
            <w:r w:rsidRPr="002A6056">
              <w:rPr>
                <w:rFonts w:asciiTheme="minorHAnsi" w:hAnsiTheme="minorHAnsi" w:cstheme="minorHAnsi"/>
              </w:rPr>
              <w:t xml:space="preserve">Mając jednak na uwadze usługi świadczone przez spółkę PGE Systemy S.A. przy realizacji wsparcia dla usług teleinformatycznych oraz infrastruktury IT w Grupie Kapitałowej PGE wykonanie określonych czynności bądź zadań informatycznych może powodować przekazanie Pani/Pana danych poza obszar EOG. Więcej informacji na temat ewentualnego transferu danych i sposobu jego zabezpieczenia przez spółkę PGE Systemy S.A. można uzyskać pod adresem e-mail: </w:t>
            </w:r>
            <w:hyperlink r:id="rId9" w:history="1">
              <w:r w:rsidRPr="002A6056">
                <w:rPr>
                  <w:rFonts w:asciiTheme="minorHAnsi" w:hAnsiTheme="minorHAnsi" w:cstheme="minorHAnsi"/>
                </w:rPr>
                <w:t>iod.pgesystemy@gkpge.pl</w:t>
              </w:r>
            </w:hyperlink>
            <w:r w:rsidRPr="002A6056">
              <w:rPr>
                <w:rFonts w:asciiTheme="minorHAnsi" w:hAnsiTheme="minorHAnsi" w:cstheme="minorHAnsi"/>
              </w:rPr>
              <w:t xml:space="preserve">. </w:t>
            </w:r>
          </w:p>
          <w:p w14:paraId="7863A4F5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 xml:space="preserve">W przypadku pozostałych podwykonawców zastosowany przez Administratora sposób zabezpieczenia Pani/Pana danych jest zgodny z zasadami przewidzianymi w rozdziale V RODO. W związku z powyższym może Pani/Pan zażądać informacji o stosowanych zabezpieczeniach w tym zakresie, uzyskać kopię informacji o tych zabezpieczeniach oraz informację o miejscu ich udostępnienia wysyłając żądanie na adres e-mail: </w:t>
            </w:r>
            <w:hyperlink r:id="rId10" w:history="1">
              <w:r w:rsidRPr="002A6056">
                <w:rPr>
                  <w:rFonts w:asciiTheme="minorHAnsi" w:hAnsiTheme="minorHAnsi" w:cstheme="minorHAnsi"/>
                  <w:bCs/>
                </w:rPr>
                <w:t>iod.eosa@gkpge.pl</w:t>
              </w:r>
            </w:hyperlink>
            <w:r w:rsidRPr="002A6056">
              <w:rPr>
                <w:rFonts w:asciiTheme="minorHAnsi" w:hAnsiTheme="minorHAnsi" w:cstheme="minorHAnsi"/>
                <w:bCs/>
              </w:rPr>
              <w:t xml:space="preserve"> lub pisemnie na adres siedziby ADO wskazany w pkt I</w:t>
            </w:r>
          </w:p>
        </w:tc>
      </w:tr>
      <w:tr w:rsidR="00092925" w:rsidRPr="002A6056" w14:paraId="6DAF3BF5" w14:textId="77777777" w:rsidTr="00A809DE">
        <w:trPr>
          <w:trHeight w:val="417"/>
        </w:trPr>
        <w:tc>
          <w:tcPr>
            <w:tcW w:w="1655" w:type="pct"/>
            <w:shd w:val="clear" w:color="auto" w:fill="auto"/>
          </w:tcPr>
          <w:p w14:paraId="4D08DFBF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Okres przechowywania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87C7781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W zależności od celu przetwarzania Pani/Pana dane osobowe będą przechowywane :</w:t>
            </w:r>
          </w:p>
          <w:p w14:paraId="0A0176E5" w14:textId="77777777" w:rsidR="00092925" w:rsidRPr="002A6056" w:rsidRDefault="00092925" w:rsidP="00B53139">
            <w:pPr>
              <w:pStyle w:val="Akapitzlist"/>
              <w:numPr>
                <w:ilvl w:val="0"/>
                <w:numId w:val="49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przez okres obowiązywania Umowy, a po jej zakończeniu przez okres niezbędny do wykonania obowiązków lub uprawnień wynikających z przepisów prawa oraz okres przedawnienia roszczeń.</w:t>
            </w:r>
          </w:p>
          <w:p w14:paraId="753AD94C" w14:textId="77777777" w:rsidR="00092925" w:rsidRPr="002A6056" w:rsidRDefault="00092925" w:rsidP="00B53139">
            <w:pPr>
              <w:pStyle w:val="Akapitzlist"/>
              <w:numPr>
                <w:ilvl w:val="0"/>
                <w:numId w:val="49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do momentu zakończenia postępowań cywilnych, egzekucyjnych, administracyjnych i karnych wymagających przetwarzania Pani/Pana danych.</w:t>
            </w:r>
          </w:p>
        </w:tc>
      </w:tr>
      <w:tr w:rsidR="00092925" w:rsidRPr="002A6056" w14:paraId="6B3A4A03" w14:textId="77777777" w:rsidTr="00A809DE">
        <w:trPr>
          <w:trHeight w:val="1078"/>
        </w:trPr>
        <w:tc>
          <w:tcPr>
            <w:tcW w:w="1655" w:type="pct"/>
            <w:shd w:val="clear" w:color="auto" w:fill="auto"/>
          </w:tcPr>
          <w:p w14:paraId="769C0FE0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lastRenderedPageBreak/>
              <w:t>Prawa osoby, której dane dotyczą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C19F78A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W każdej chwili przysługuje Pani/Panu prawo do żądania od Administratora dostępu do swoich danych (w tym otrzymania ich kopii), prawo ich sprostowania, usunięcia lub ograniczenia przetwarzania.</w:t>
            </w:r>
          </w:p>
        </w:tc>
      </w:tr>
      <w:tr w:rsidR="00092925" w:rsidRPr="002A6056" w14:paraId="07E38587" w14:textId="77777777" w:rsidTr="00A809DE">
        <w:trPr>
          <w:trHeight w:val="702"/>
        </w:trPr>
        <w:tc>
          <w:tcPr>
            <w:tcW w:w="1655" w:type="pct"/>
            <w:shd w:val="clear" w:color="auto" w:fill="auto"/>
          </w:tcPr>
          <w:p w14:paraId="36364FF9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Prawo do sprzeciwu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CA6D919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W każdej chwili przysługuje Pani/Panu prawo do wniesienia sprzeciwu wobec przetwarzania Pani/Pana danych osobowych na podstawie prawnie uzasadnionego interesu Administratora. Administrator przestanie przetwarzać Pani/Pana dane, chyba że będzie w stanie wykazać, że istnieją ważne, prawnie uzasadnione podstawy, które są nadrzędne wobec Pani/Pana interesów, praw i wolności lub Pani/Pana dane będą niezbędne do ewentualnego ustalenia, dochodzenia lub obrony roszczeń.</w:t>
            </w:r>
          </w:p>
        </w:tc>
      </w:tr>
      <w:tr w:rsidR="00092925" w:rsidRPr="002A6056" w14:paraId="63E97114" w14:textId="77777777" w:rsidTr="00A809DE">
        <w:trPr>
          <w:trHeight w:val="1078"/>
        </w:trPr>
        <w:tc>
          <w:tcPr>
            <w:tcW w:w="1655" w:type="pct"/>
            <w:shd w:val="clear" w:color="auto" w:fill="auto"/>
          </w:tcPr>
          <w:p w14:paraId="3E863FAB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Prawo wniesienia skargi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F4562BB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Zgodnie z RODO przysługuje Pani/Panu prawo do wniesienia skargi do organu nadzorczego, którym w Polsce jest Prezes Urzędu Ochrony Danych Osobowych.</w:t>
            </w:r>
          </w:p>
        </w:tc>
      </w:tr>
      <w:tr w:rsidR="00092925" w:rsidRPr="002A6056" w14:paraId="587CF4F2" w14:textId="77777777" w:rsidTr="00A809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655" w:type="pct"/>
            <w:shd w:val="clear" w:color="auto" w:fill="auto"/>
          </w:tcPr>
          <w:p w14:paraId="0DA4019B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Zautomatyzowane podejmowanie decyzji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7DE5C04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Informujemy, że w procesie przetwarzania Pani/Pana danych nie podejmujemy decyzji w sposób zautomatyzowany, a Pani/Pana dane nie podlegają profilowaniu.</w:t>
            </w:r>
          </w:p>
        </w:tc>
      </w:tr>
    </w:tbl>
    <w:p w14:paraId="4635F33E" w14:textId="77777777" w:rsidR="002534C2" w:rsidRPr="00D319FC" w:rsidRDefault="002534C2" w:rsidP="002534C2">
      <w:pPr>
        <w:ind w:left="4956" w:hanging="4950"/>
        <w:jc w:val="right"/>
        <w:rPr>
          <w:rFonts w:asciiTheme="minorHAnsi" w:hAnsiTheme="minorHAnsi" w:cstheme="minorHAnsi"/>
          <w:i/>
          <w:sz w:val="18"/>
          <w:szCs w:val="18"/>
        </w:rPr>
      </w:pPr>
    </w:p>
    <w:sectPr w:rsidR="002534C2" w:rsidRPr="00D319FC" w:rsidSect="00FF4AA0">
      <w:headerReference w:type="default" r:id="rId11"/>
      <w:footerReference w:type="even" r:id="rId12"/>
      <w:footerReference w:type="default" r:id="rId13"/>
      <w:pgSz w:w="11906" w:h="16838" w:code="9"/>
      <w:pgMar w:top="510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3E90F" w14:textId="77777777" w:rsidR="00E73950" w:rsidRDefault="00E73950" w:rsidP="00566A36">
      <w:r>
        <w:separator/>
      </w:r>
    </w:p>
  </w:endnote>
  <w:endnote w:type="continuationSeparator" w:id="0">
    <w:p w14:paraId="3C44C2EF" w14:textId="77777777" w:rsidR="00E73950" w:rsidRDefault="00E73950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9E67" w14:textId="77777777" w:rsidR="00C3502D" w:rsidRDefault="00C350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5FBEFD" w14:textId="77777777" w:rsidR="00C3502D" w:rsidRDefault="00C350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1259BEBD" w14:textId="77777777" w:rsidR="00C3502D" w:rsidRPr="00CA4B37" w:rsidRDefault="00C3502D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3E2E7A" wp14:editId="6989D3BD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0D1656E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14:paraId="17F70279" w14:textId="77777777" w:rsidR="00C3502D" w:rsidRPr="003E3547" w:rsidRDefault="00C3502D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WARSZAWY,KRS: 0000044915, NIP: 527-001-95-32, BDO: 000024744, KAPITAŁ ZAKŁADOWY: 929 218 930 ZŁ, KAPITAŁ WPŁACONY: 929 218 930 ZŁ, KONTO BANKOWE: BANK PKO BP S.A. NR 59 1020 1026 0000 1002 0248 6173, WWW.PGEEO.PL</w:t>
            </w:r>
          </w:p>
          <w:p w14:paraId="7A269D11" w14:textId="77777777" w:rsidR="00C3502D" w:rsidRPr="00925733" w:rsidRDefault="00C3502D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A791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A791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648F76" w14:textId="77777777" w:rsidR="00C3502D" w:rsidRPr="00925733" w:rsidRDefault="00C3502D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83AB8" w14:textId="77777777" w:rsidR="00E73950" w:rsidRDefault="00E73950" w:rsidP="00566A36">
      <w:r>
        <w:separator/>
      </w:r>
    </w:p>
  </w:footnote>
  <w:footnote w:type="continuationSeparator" w:id="0">
    <w:p w14:paraId="295BC0C0" w14:textId="77777777" w:rsidR="00E73950" w:rsidRDefault="00E73950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E0EE" w14:textId="77777777" w:rsidR="00C3502D" w:rsidRDefault="00C3502D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6544A6"/>
    <w:multiLevelType w:val="hybridMultilevel"/>
    <w:tmpl w:val="FBE41F22"/>
    <w:lvl w:ilvl="0" w:tplc="6A64DC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18"/>
      </w:rPr>
    </w:lvl>
    <w:lvl w:ilvl="1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5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6247A32"/>
    <w:multiLevelType w:val="hybridMultilevel"/>
    <w:tmpl w:val="41BA0C26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8A7263"/>
    <w:multiLevelType w:val="hybridMultilevel"/>
    <w:tmpl w:val="41920D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41B2B6F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6" w15:restartNumberingAfterBreak="0">
    <w:nsid w:val="398318E2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7" w15:restartNumberingAfterBreak="0">
    <w:nsid w:val="3CF243FC"/>
    <w:multiLevelType w:val="hybridMultilevel"/>
    <w:tmpl w:val="EF02E49A"/>
    <w:lvl w:ilvl="0" w:tplc="82F8DF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31B26AB"/>
    <w:multiLevelType w:val="hybridMultilevel"/>
    <w:tmpl w:val="723C095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5" w15:restartNumberingAfterBreak="0">
    <w:nsid w:val="4B036FAE"/>
    <w:multiLevelType w:val="hybridMultilevel"/>
    <w:tmpl w:val="CED0BDE8"/>
    <w:lvl w:ilvl="0" w:tplc="0A0230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EA43B47"/>
    <w:multiLevelType w:val="hybridMultilevel"/>
    <w:tmpl w:val="BEDED3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0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F65BED"/>
    <w:multiLevelType w:val="hybridMultilevel"/>
    <w:tmpl w:val="A5D200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3" w15:restartNumberingAfterBreak="0">
    <w:nsid w:val="73EB45CF"/>
    <w:multiLevelType w:val="hybridMultilevel"/>
    <w:tmpl w:val="6D9EC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08FFA0">
      <w:numFmt w:val="bullet"/>
      <w:lvlText w:val=""/>
      <w:lvlJc w:val="left"/>
      <w:pPr>
        <w:ind w:left="1440" w:hanging="360"/>
      </w:pPr>
      <w:rPr>
        <w:rFonts w:ascii="Symbol" w:eastAsia="Times New Roman" w:hAnsi="Symbol" w:cs="Segoe UI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7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682AB4"/>
    <w:multiLevelType w:val="hybridMultilevel"/>
    <w:tmpl w:val="DC703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F84512"/>
    <w:multiLevelType w:val="hybridMultilevel"/>
    <w:tmpl w:val="1F0EE578"/>
    <w:lvl w:ilvl="0" w:tplc="E7ECD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991CD4"/>
    <w:multiLevelType w:val="hybridMultilevel"/>
    <w:tmpl w:val="A190BC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71C24D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DF6E59E">
      <w:start w:val="1"/>
      <w:numFmt w:val="decimal"/>
      <w:lvlText w:val="%4."/>
      <w:lvlJc w:val="left"/>
      <w:pPr>
        <w:ind w:left="360" w:hanging="360"/>
      </w:pPr>
      <w:rPr>
        <w:b w:val="0"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338723">
    <w:abstractNumId w:val="12"/>
  </w:num>
  <w:num w:numId="2" w16cid:durableId="278221693">
    <w:abstractNumId w:val="15"/>
  </w:num>
  <w:num w:numId="3" w16cid:durableId="187179757">
    <w:abstractNumId w:val="43"/>
  </w:num>
  <w:num w:numId="4" w16cid:durableId="651371327">
    <w:abstractNumId w:val="13"/>
  </w:num>
  <w:num w:numId="5" w16cid:durableId="1281258207">
    <w:abstractNumId w:val="25"/>
  </w:num>
  <w:num w:numId="6" w16cid:durableId="1277328490">
    <w:abstractNumId w:val="11"/>
  </w:num>
  <w:num w:numId="7" w16cid:durableId="1968124746">
    <w:abstractNumId w:val="27"/>
  </w:num>
  <w:num w:numId="8" w16cid:durableId="278073511">
    <w:abstractNumId w:val="28"/>
  </w:num>
  <w:num w:numId="9" w16cid:durableId="747577163">
    <w:abstractNumId w:val="39"/>
  </w:num>
  <w:num w:numId="10" w16cid:durableId="1002003400">
    <w:abstractNumId w:val="58"/>
  </w:num>
  <w:num w:numId="11" w16cid:durableId="2106919439">
    <w:abstractNumId w:val="59"/>
  </w:num>
  <w:num w:numId="12" w16cid:durableId="780146346">
    <w:abstractNumId w:val="10"/>
  </w:num>
  <w:num w:numId="13" w16cid:durableId="1955404637">
    <w:abstractNumId w:val="29"/>
  </w:num>
  <w:num w:numId="14" w16cid:durableId="1806191918">
    <w:abstractNumId w:val="44"/>
  </w:num>
  <w:num w:numId="15" w16cid:durableId="1683623989">
    <w:abstractNumId w:val="31"/>
  </w:num>
  <w:num w:numId="16" w16cid:durableId="1964770615">
    <w:abstractNumId w:val="37"/>
  </w:num>
  <w:num w:numId="17" w16cid:durableId="4569892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94870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71546407">
    <w:abstractNumId w:val="5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651473396">
    <w:abstractNumId w:val="53"/>
  </w:num>
  <w:num w:numId="21" w16cid:durableId="327558864">
    <w:abstractNumId w:val="41"/>
  </w:num>
  <w:num w:numId="22" w16cid:durableId="415662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52986761">
    <w:abstractNumId w:val="45"/>
  </w:num>
  <w:num w:numId="24" w16cid:durableId="161883070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073455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2049597107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23844068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62643574">
    <w:abstractNumId w:val="16"/>
  </w:num>
  <w:num w:numId="29" w16cid:durableId="243880809">
    <w:abstractNumId w:val="35"/>
  </w:num>
  <w:num w:numId="30" w16cid:durableId="737728">
    <w:abstractNumId w:val="51"/>
  </w:num>
  <w:num w:numId="31" w16cid:durableId="1261136531">
    <w:abstractNumId w:val="34"/>
  </w:num>
  <w:num w:numId="32" w16cid:durableId="809326757">
    <w:abstractNumId w:val="21"/>
  </w:num>
  <w:num w:numId="33" w16cid:durableId="1050498457">
    <w:abstractNumId w:val="19"/>
  </w:num>
  <w:num w:numId="34" w16cid:durableId="61625859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58434449">
    <w:abstractNumId w:val="48"/>
  </w:num>
  <w:num w:numId="36" w16cid:durableId="492792194">
    <w:abstractNumId w:val="23"/>
  </w:num>
  <w:num w:numId="37" w16cid:durableId="1263608425">
    <w:abstractNumId w:val="40"/>
  </w:num>
  <w:num w:numId="38" w16cid:durableId="1855656363">
    <w:abstractNumId w:val="54"/>
  </w:num>
  <w:num w:numId="39" w16cid:durableId="626278269">
    <w:abstractNumId w:val="52"/>
  </w:num>
  <w:num w:numId="40" w16cid:durableId="807017037">
    <w:abstractNumId w:val="14"/>
  </w:num>
  <w:num w:numId="41" w16cid:durableId="1850488165">
    <w:abstractNumId w:val="55"/>
  </w:num>
  <w:num w:numId="42" w16cid:durableId="1816336490">
    <w:abstractNumId w:val="57"/>
  </w:num>
  <w:num w:numId="43" w16cid:durableId="91436372">
    <w:abstractNumId w:val="60"/>
  </w:num>
  <w:num w:numId="44" w16cid:durableId="90125840">
    <w:abstractNumId w:val="17"/>
  </w:num>
  <w:num w:numId="45" w16cid:durableId="1041629666">
    <w:abstractNumId w:val="30"/>
  </w:num>
  <w:num w:numId="46" w16cid:durableId="232473711">
    <w:abstractNumId w:val="50"/>
  </w:num>
  <w:num w:numId="47" w16cid:durableId="597326360">
    <w:abstractNumId w:val="33"/>
  </w:num>
  <w:num w:numId="48" w16cid:durableId="1052995351">
    <w:abstractNumId w:val="38"/>
  </w:num>
  <w:num w:numId="49" w16cid:durableId="604077929">
    <w:abstractNumId w:val="3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3251"/>
    <w:rsid w:val="00003573"/>
    <w:rsid w:val="00003C32"/>
    <w:rsid w:val="00003C93"/>
    <w:rsid w:val="000043DA"/>
    <w:rsid w:val="00004B12"/>
    <w:rsid w:val="00004E58"/>
    <w:rsid w:val="000063E2"/>
    <w:rsid w:val="00007243"/>
    <w:rsid w:val="00010239"/>
    <w:rsid w:val="00010821"/>
    <w:rsid w:val="00010971"/>
    <w:rsid w:val="000109CC"/>
    <w:rsid w:val="0001198A"/>
    <w:rsid w:val="00012670"/>
    <w:rsid w:val="000128A5"/>
    <w:rsid w:val="00012F5F"/>
    <w:rsid w:val="000135A2"/>
    <w:rsid w:val="00013AD1"/>
    <w:rsid w:val="00013B93"/>
    <w:rsid w:val="00013C87"/>
    <w:rsid w:val="00013EB9"/>
    <w:rsid w:val="0001428F"/>
    <w:rsid w:val="00014EAF"/>
    <w:rsid w:val="00016585"/>
    <w:rsid w:val="0002072D"/>
    <w:rsid w:val="000220D8"/>
    <w:rsid w:val="000226F6"/>
    <w:rsid w:val="0002368D"/>
    <w:rsid w:val="000237EC"/>
    <w:rsid w:val="000244B4"/>
    <w:rsid w:val="00024F24"/>
    <w:rsid w:val="0002687B"/>
    <w:rsid w:val="00027833"/>
    <w:rsid w:val="00027E2A"/>
    <w:rsid w:val="0003165E"/>
    <w:rsid w:val="0003228C"/>
    <w:rsid w:val="00032BA7"/>
    <w:rsid w:val="00032CAC"/>
    <w:rsid w:val="00032E97"/>
    <w:rsid w:val="000337C0"/>
    <w:rsid w:val="0003403D"/>
    <w:rsid w:val="00034CB9"/>
    <w:rsid w:val="00034EB1"/>
    <w:rsid w:val="000370AA"/>
    <w:rsid w:val="000373DF"/>
    <w:rsid w:val="00040327"/>
    <w:rsid w:val="000404F7"/>
    <w:rsid w:val="00040573"/>
    <w:rsid w:val="00040DC9"/>
    <w:rsid w:val="00041661"/>
    <w:rsid w:val="00043482"/>
    <w:rsid w:val="000436B9"/>
    <w:rsid w:val="00043891"/>
    <w:rsid w:val="00043E94"/>
    <w:rsid w:val="000444B2"/>
    <w:rsid w:val="000459A3"/>
    <w:rsid w:val="000459B0"/>
    <w:rsid w:val="00045B34"/>
    <w:rsid w:val="00045F0B"/>
    <w:rsid w:val="00046192"/>
    <w:rsid w:val="000465BF"/>
    <w:rsid w:val="00046A9E"/>
    <w:rsid w:val="000476A5"/>
    <w:rsid w:val="000500C3"/>
    <w:rsid w:val="00050BD9"/>
    <w:rsid w:val="000513D5"/>
    <w:rsid w:val="00052782"/>
    <w:rsid w:val="00052A44"/>
    <w:rsid w:val="0005387F"/>
    <w:rsid w:val="00053F3A"/>
    <w:rsid w:val="00053FBA"/>
    <w:rsid w:val="0005469C"/>
    <w:rsid w:val="0005544C"/>
    <w:rsid w:val="00055BAA"/>
    <w:rsid w:val="00055F32"/>
    <w:rsid w:val="0005609D"/>
    <w:rsid w:val="00056C90"/>
    <w:rsid w:val="0005750B"/>
    <w:rsid w:val="0005763C"/>
    <w:rsid w:val="00057A72"/>
    <w:rsid w:val="0006052B"/>
    <w:rsid w:val="0006165A"/>
    <w:rsid w:val="00061E61"/>
    <w:rsid w:val="000625B1"/>
    <w:rsid w:val="00062DCD"/>
    <w:rsid w:val="000633ED"/>
    <w:rsid w:val="000634C9"/>
    <w:rsid w:val="00063661"/>
    <w:rsid w:val="00063922"/>
    <w:rsid w:val="0006454A"/>
    <w:rsid w:val="00065358"/>
    <w:rsid w:val="00066299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C02"/>
    <w:rsid w:val="00071DEF"/>
    <w:rsid w:val="00072146"/>
    <w:rsid w:val="0007262E"/>
    <w:rsid w:val="00072F42"/>
    <w:rsid w:val="00073E2A"/>
    <w:rsid w:val="00074712"/>
    <w:rsid w:val="00074E2C"/>
    <w:rsid w:val="00075531"/>
    <w:rsid w:val="000756BF"/>
    <w:rsid w:val="000763AE"/>
    <w:rsid w:val="000769D1"/>
    <w:rsid w:val="00076EF5"/>
    <w:rsid w:val="0007707F"/>
    <w:rsid w:val="000774D2"/>
    <w:rsid w:val="00077CC2"/>
    <w:rsid w:val="00077DC8"/>
    <w:rsid w:val="000803D7"/>
    <w:rsid w:val="0008070E"/>
    <w:rsid w:val="000808BF"/>
    <w:rsid w:val="00082226"/>
    <w:rsid w:val="000824A5"/>
    <w:rsid w:val="00083362"/>
    <w:rsid w:val="00083652"/>
    <w:rsid w:val="00084473"/>
    <w:rsid w:val="00085119"/>
    <w:rsid w:val="000853C7"/>
    <w:rsid w:val="0008581D"/>
    <w:rsid w:val="00085AB8"/>
    <w:rsid w:val="00086569"/>
    <w:rsid w:val="00086820"/>
    <w:rsid w:val="00086B67"/>
    <w:rsid w:val="00086B87"/>
    <w:rsid w:val="00086C91"/>
    <w:rsid w:val="00086D9F"/>
    <w:rsid w:val="0008772C"/>
    <w:rsid w:val="00087A17"/>
    <w:rsid w:val="00087A8C"/>
    <w:rsid w:val="00087F18"/>
    <w:rsid w:val="000900C9"/>
    <w:rsid w:val="000919FD"/>
    <w:rsid w:val="00091CDF"/>
    <w:rsid w:val="00091F05"/>
    <w:rsid w:val="00092635"/>
    <w:rsid w:val="00092696"/>
    <w:rsid w:val="00092925"/>
    <w:rsid w:val="00092E45"/>
    <w:rsid w:val="00093F79"/>
    <w:rsid w:val="00094344"/>
    <w:rsid w:val="000951E9"/>
    <w:rsid w:val="0009600A"/>
    <w:rsid w:val="00096757"/>
    <w:rsid w:val="00096B82"/>
    <w:rsid w:val="0009703C"/>
    <w:rsid w:val="0009762C"/>
    <w:rsid w:val="000A0028"/>
    <w:rsid w:val="000A01C6"/>
    <w:rsid w:val="000A020F"/>
    <w:rsid w:val="000A0958"/>
    <w:rsid w:val="000A0C3B"/>
    <w:rsid w:val="000A1069"/>
    <w:rsid w:val="000A11A2"/>
    <w:rsid w:val="000A1A02"/>
    <w:rsid w:val="000A21CD"/>
    <w:rsid w:val="000A238D"/>
    <w:rsid w:val="000A294E"/>
    <w:rsid w:val="000A3D34"/>
    <w:rsid w:val="000A3E79"/>
    <w:rsid w:val="000A533B"/>
    <w:rsid w:val="000A5B18"/>
    <w:rsid w:val="000A6F8A"/>
    <w:rsid w:val="000A7D95"/>
    <w:rsid w:val="000B137B"/>
    <w:rsid w:val="000B1ACE"/>
    <w:rsid w:val="000B2624"/>
    <w:rsid w:val="000B2659"/>
    <w:rsid w:val="000B2C02"/>
    <w:rsid w:val="000B2F86"/>
    <w:rsid w:val="000B2FFF"/>
    <w:rsid w:val="000B3658"/>
    <w:rsid w:val="000B38A8"/>
    <w:rsid w:val="000B3AA3"/>
    <w:rsid w:val="000B4B33"/>
    <w:rsid w:val="000B5367"/>
    <w:rsid w:val="000B549A"/>
    <w:rsid w:val="000B55F4"/>
    <w:rsid w:val="000B5E6F"/>
    <w:rsid w:val="000B6BFB"/>
    <w:rsid w:val="000B6FB0"/>
    <w:rsid w:val="000B7407"/>
    <w:rsid w:val="000C08BE"/>
    <w:rsid w:val="000C1D23"/>
    <w:rsid w:val="000C20F4"/>
    <w:rsid w:val="000C23C6"/>
    <w:rsid w:val="000C3ADC"/>
    <w:rsid w:val="000C3BF5"/>
    <w:rsid w:val="000C5AF0"/>
    <w:rsid w:val="000C5CFA"/>
    <w:rsid w:val="000C691A"/>
    <w:rsid w:val="000C6A4E"/>
    <w:rsid w:val="000C6CDC"/>
    <w:rsid w:val="000C6FFB"/>
    <w:rsid w:val="000C7560"/>
    <w:rsid w:val="000C7A5D"/>
    <w:rsid w:val="000C7BA6"/>
    <w:rsid w:val="000D0F19"/>
    <w:rsid w:val="000D14CA"/>
    <w:rsid w:val="000D1D0B"/>
    <w:rsid w:val="000D230D"/>
    <w:rsid w:val="000D32CB"/>
    <w:rsid w:val="000D3992"/>
    <w:rsid w:val="000D3B71"/>
    <w:rsid w:val="000D3D39"/>
    <w:rsid w:val="000D4823"/>
    <w:rsid w:val="000D57D6"/>
    <w:rsid w:val="000D6C87"/>
    <w:rsid w:val="000D6EC6"/>
    <w:rsid w:val="000D70DF"/>
    <w:rsid w:val="000D7198"/>
    <w:rsid w:val="000D71C4"/>
    <w:rsid w:val="000E0528"/>
    <w:rsid w:val="000E0722"/>
    <w:rsid w:val="000E09F5"/>
    <w:rsid w:val="000E0C50"/>
    <w:rsid w:val="000E0EF4"/>
    <w:rsid w:val="000E12CD"/>
    <w:rsid w:val="000E15DF"/>
    <w:rsid w:val="000E224D"/>
    <w:rsid w:val="000E2B5E"/>
    <w:rsid w:val="000E2FB8"/>
    <w:rsid w:val="000E3EB3"/>
    <w:rsid w:val="000E3F51"/>
    <w:rsid w:val="000E47B5"/>
    <w:rsid w:val="000E50E1"/>
    <w:rsid w:val="000E521C"/>
    <w:rsid w:val="000E5A1A"/>
    <w:rsid w:val="000E5B6D"/>
    <w:rsid w:val="000E5BAA"/>
    <w:rsid w:val="000E6164"/>
    <w:rsid w:val="000E634E"/>
    <w:rsid w:val="000E6851"/>
    <w:rsid w:val="000E6CE6"/>
    <w:rsid w:val="000E6F67"/>
    <w:rsid w:val="000E7727"/>
    <w:rsid w:val="000E791B"/>
    <w:rsid w:val="000E7946"/>
    <w:rsid w:val="000E7B44"/>
    <w:rsid w:val="000F004B"/>
    <w:rsid w:val="000F072C"/>
    <w:rsid w:val="000F0800"/>
    <w:rsid w:val="000F1C66"/>
    <w:rsid w:val="000F1FB5"/>
    <w:rsid w:val="000F26D4"/>
    <w:rsid w:val="000F2B28"/>
    <w:rsid w:val="000F2BB5"/>
    <w:rsid w:val="000F3A4F"/>
    <w:rsid w:val="000F3BA1"/>
    <w:rsid w:val="000F3CAE"/>
    <w:rsid w:val="000F4ADD"/>
    <w:rsid w:val="000F54E7"/>
    <w:rsid w:val="000F5516"/>
    <w:rsid w:val="000F68C8"/>
    <w:rsid w:val="000F6A7C"/>
    <w:rsid w:val="000F73B3"/>
    <w:rsid w:val="000F7CF3"/>
    <w:rsid w:val="00100B6F"/>
    <w:rsid w:val="00100D6F"/>
    <w:rsid w:val="0010179E"/>
    <w:rsid w:val="001019FE"/>
    <w:rsid w:val="00101F44"/>
    <w:rsid w:val="00102535"/>
    <w:rsid w:val="00102E89"/>
    <w:rsid w:val="00102FFA"/>
    <w:rsid w:val="00103963"/>
    <w:rsid w:val="001039D2"/>
    <w:rsid w:val="00104AB3"/>
    <w:rsid w:val="001052F2"/>
    <w:rsid w:val="001058C0"/>
    <w:rsid w:val="00106196"/>
    <w:rsid w:val="0010685E"/>
    <w:rsid w:val="0010767E"/>
    <w:rsid w:val="00107956"/>
    <w:rsid w:val="001108B9"/>
    <w:rsid w:val="00110EED"/>
    <w:rsid w:val="00111699"/>
    <w:rsid w:val="00112397"/>
    <w:rsid w:val="001131CE"/>
    <w:rsid w:val="00113219"/>
    <w:rsid w:val="0011342E"/>
    <w:rsid w:val="00114068"/>
    <w:rsid w:val="00115B9D"/>
    <w:rsid w:val="00115EBE"/>
    <w:rsid w:val="00117029"/>
    <w:rsid w:val="001179D3"/>
    <w:rsid w:val="00117E13"/>
    <w:rsid w:val="00120BE6"/>
    <w:rsid w:val="00120CB9"/>
    <w:rsid w:val="00120EAE"/>
    <w:rsid w:val="00121BDB"/>
    <w:rsid w:val="001239CF"/>
    <w:rsid w:val="00123E44"/>
    <w:rsid w:val="00124722"/>
    <w:rsid w:val="00125983"/>
    <w:rsid w:val="001261DD"/>
    <w:rsid w:val="001263DD"/>
    <w:rsid w:val="00126690"/>
    <w:rsid w:val="00127789"/>
    <w:rsid w:val="001302F0"/>
    <w:rsid w:val="001312B2"/>
    <w:rsid w:val="00131F30"/>
    <w:rsid w:val="0013242B"/>
    <w:rsid w:val="00132B28"/>
    <w:rsid w:val="00133334"/>
    <w:rsid w:val="001335F7"/>
    <w:rsid w:val="0013414B"/>
    <w:rsid w:val="00135A0F"/>
    <w:rsid w:val="00135EE6"/>
    <w:rsid w:val="001366B4"/>
    <w:rsid w:val="00136FF0"/>
    <w:rsid w:val="0013702B"/>
    <w:rsid w:val="00137C9F"/>
    <w:rsid w:val="0014040F"/>
    <w:rsid w:val="00141C9F"/>
    <w:rsid w:val="00142419"/>
    <w:rsid w:val="00143239"/>
    <w:rsid w:val="0014366C"/>
    <w:rsid w:val="0014474E"/>
    <w:rsid w:val="001458C2"/>
    <w:rsid w:val="00145FBA"/>
    <w:rsid w:val="00146834"/>
    <w:rsid w:val="00146F8F"/>
    <w:rsid w:val="001470A0"/>
    <w:rsid w:val="00147F4B"/>
    <w:rsid w:val="00150FA6"/>
    <w:rsid w:val="001513BB"/>
    <w:rsid w:val="00151AA8"/>
    <w:rsid w:val="00151DA7"/>
    <w:rsid w:val="00151DE4"/>
    <w:rsid w:val="00152142"/>
    <w:rsid w:val="00152327"/>
    <w:rsid w:val="001527A2"/>
    <w:rsid w:val="00153044"/>
    <w:rsid w:val="00154898"/>
    <w:rsid w:val="00154C06"/>
    <w:rsid w:val="00154ED1"/>
    <w:rsid w:val="001553F4"/>
    <w:rsid w:val="0015566D"/>
    <w:rsid w:val="00155858"/>
    <w:rsid w:val="00155B6E"/>
    <w:rsid w:val="00156386"/>
    <w:rsid w:val="00156604"/>
    <w:rsid w:val="00157CB5"/>
    <w:rsid w:val="001603DA"/>
    <w:rsid w:val="0016052A"/>
    <w:rsid w:val="0016145C"/>
    <w:rsid w:val="00163056"/>
    <w:rsid w:val="001637F1"/>
    <w:rsid w:val="00165175"/>
    <w:rsid w:val="00165860"/>
    <w:rsid w:val="00165DD5"/>
    <w:rsid w:val="0016661D"/>
    <w:rsid w:val="0016673F"/>
    <w:rsid w:val="00167AC6"/>
    <w:rsid w:val="0017013E"/>
    <w:rsid w:val="00170283"/>
    <w:rsid w:val="00170AF9"/>
    <w:rsid w:val="00171183"/>
    <w:rsid w:val="0017181A"/>
    <w:rsid w:val="00171BEF"/>
    <w:rsid w:val="00171C2F"/>
    <w:rsid w:val="00172051"/>
    <w:rsid w:val="00172901"/>
    <w:rsid w:val="00172E56"/>
    <w:rsid w:val="001739E6"/>
    <w:rsid w:val="00174267"/>
    <w:rsid w:val="00176ED6"/>
    <w:rsid w:val="00177FE3"/>
    <w:rsid w:val="001805A7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17"/>
    <w:rsid w:val="001840AE"/>
    <w:rsid w:val="001841AB"/>
    <w:rsid w:val="001845E7"/>
    <w:rsid w:val="00184C9F"/>
    <w:rsid w:val="00185E46"/>
    <w:rsid w:val="0018600C"/>
    <w:rsid w:val="00186053"/>
    <w:rsid w:val="00186054"/>
    <w:rsid w:val="001863D4"/>
    <w:rsid w:val="00186D77"/>
    <w:rsid w:val="001870D9"/>
    <w:rsid w:val="001871C0"/>
    <w:rsid w:val="00187693"/>
    <w:rsid w:val="001878CD"/>
    <w:rsid w:val="0019038E"/>
    <w:rsid w:val="00190A12"/>
    <w:rsid w:val="00190E14"/>
    <w:rsid w:val="00190EEF"/>
    <w:rsid w:val="00191987"/>
    <w:rsid w:val="00192A9E"/>
    <w:rsid w:val="001937EF"/>
    <w:rsid w:val="0019393A"/>
    <w:rsid w:val="00193E2F"/>
    <w:rsid w:val="00193FF5"/>
    <w:rsid w:val="00194C05"/>
    <w:rsid w:val="00194FCD"/>
    <w:rsid w:val="001950FF"/>
    <w:rsid w:val="00195EC3"/>
    <w:rsid w:val="00196009"/>
    <w:rsid w:val="00196F76"/>
    <w:rsid w:val="001970D9"/>
    <w:rsid w:val="001979E2"/>
    <w:rsid w:val="00197BF6"/>
    <w:rsid w:val="001A0D98"/>
    <w:rsid w:val="001A0E69"/>
    <w:rsid w:val="001A1043"/>
    <w:rsid w:val="001A15F4"/>
    <w:rsid w:val="001A1C1D"/>
    <w:rsid w:val="001A2146"/>
    <w:rsid w:val="001A365B"/>
    <w:rsid w:val="001A365D"/>
    <w:rsid w:val="001A3F1E"/>
    <w:rsid w:val="001A41A5"/>
    <w:rsid w:val="001A46B6"/>
    <w:rsid w:val="001A4F41"/>
    <w:rsid w:val="001A5170"/>
    <w:rsid w:val="001A57F0"/>
    <w:rsid w:val="001A5B36"/>
    <w:rsid w:val="001A639A"/>
    <w:rsid w:val="001A64A3"/>
    <w:rsid w:val="001A6C83"/>
    <w:rsid w:val="001B01C9"/>
    <w:rsid w:val="001B077A"/>
    <w:rsid w:val="001B0C11"/>
    <w:rsid w:val="001B0C20"/>
    <w:rsid w:val="001B1590"/>
    <w:rsid w:val="001B1EB5"/>
    <w:rsid w:val="001B203C"/>
    <w:rsid w:val="001B22BA"/>
    <w:rsid w:val="001B2402"/>
    <w:rsid w:val="001B2A9E"/>
    <w:rsid w:val="001B376A"/>
    <w:rsid w:val="001B37F2"/>
    <w:rsid w:val="001B3D20"/>
    <w:rsid w:val="001B44F3"/>
    <w:rsid w:val="001B4551"/>
    <w:rsid w:val="001B59EB"/>
    <w:rsid w:val="001B5B40"/>
    <w:rsid w:val="001B5ECA"/>
    <w:rsid w:val="001B62F4"/>
    <w:rsid w:val="001B6CAC"/>
    <w:rsid w:val="001B6E86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397"/>
    <w:rsid w:val="001C19A4"/>
    <w:rsid w:val="001C1E45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00A9"/>
    <w:rsid w:val="001D1D09"/>
    <w:rsid w:val="001D2B1D"/>
    <w:rsid w:val="001D3C58"/>
    <w:rsid w:val="001D3ED4"/>
    <w:rsid w:val="001D3F6C"/>
    <w:rsid w:val="001D3FB3"/>
    <w:rsid w:val="001D40D1"/>
    <w:rsid w:val="001D452F"/>
    <w:rsid w:val="001D4AA6"/>
    <w:rsid w:val="001D507E"/>
    <w:rsid w:val="001D544E"/>
    <w:rsid w:val="001D5457"/>
    <w:rsid w:val="001D57EC"/>
    <w:rsid w:val="001D5A2B"/>
    <w:rsid w:val="001D65BB"/>
    <w:rsid w:val="001D65FF"/>
    <w:rsid w:val="001D66A3"/>
    <w:rsid w:val="001D6919"/>
    <w:rsid w:val="001D79B2"/>
    <w:rsid w:val="001E01BA"/>
    <w:rsid w:val="001E0BF8"/>
    <w:rsid w:val="001E1623"/>
    <w:rsid w:val="001E26B6"/>
    <w:rsid w:val="001E2E0F"/>
    <w:rsid w:val="001E3318"/>
    <w:rsid w:val="001E3856"/>
    <w:rsid w:val="001E43B1"/>
    <w:rsid w:val="001E5DB3"/>
    <w:rsid w:val="001E7490"/>
    <w:rsid w:val="001E75DF"/>
    <w:rsid w:val="001E79DF"/>
    <w:rsid w:val="001F025F"/>
    <w:rsid w:val="001F1872"/>
    <w:rsid w:val="001F1DEB"/>
    <w:rsid w:val="001F2144"/>
    <w:rsid w:val="001F2354"/>
    <w:rsid w:val="001F2418"/>
    <w:rsid w:val="001F2DD7"/>
    <w:rsid w:val="001F4ABE"/>
    <w:rsid w:val="001F5298"/>
    <w:rsid w:val="001F5EDD"/>
    <w:rsid w:val="001F6428"/>
    <w:rsid w:val="001F654A"/>
    <w:rsid w:val="001F6C59"/>
    <w:rsid w:val="001F7A05"/>
    <w:rsid w:val="001F7D4E"/>
    <w:rsid w:val="0020113C"/>
    <w:rsid w:val="00201334"/>
    <w:rsid w:val="00201C91"/>
    <w:rsid w:val="00201D67"/>
    <w:rsid w:val="00202F7C"/>
    <w:rsid w:val="0020318F"/>
    <w:rsid w:val="0020355E"/>
    <w:rsid w:val="002036C3"/>
    <w:rsid w:val="00203A12"/>
    <w:rsid w:val="00203DDB"/>
    <w:rsid w:val="0020415E"/>
    <w:rsid w:val="002047DE"/>
    <w:rsid w:val="002053C7"/>
    <w:rsid w:val="002056F0"/>
    <w:rsid w:val="002062F7"/>
    <w:rsid w:val="00206363"/>
    <w:rsid w:val="00206930"/>
    <w:rsid w:val="00207465"/>
    <w:rsid w:val="002077A2"/>
    <w:rsid w:val="00207E3F"/>
    <w:rsid w:val="0021043E"/>
    <w:rsid w:val="002105B0"/>
    <w:rsid w:val="00210C25"/>
    <w:rsid w:val="00210E56"/>
    <w:rsid w:val="00210FB0"/>
    <w:rsid w:val="002112BB"/>
    <w:rsid w:val="00211666"/>
    <w:rsid w:val="00211CD0"/>
    <w:rsid w:val="00212BCD"/>
    <w:rsid w:val="00212F09"/>
    <w:rsid w:val="002139B6"/>
    <w:rsid w:val="00213C9F"/>
    <w:rsid w:val="00213E47"/>
    <w:rsid w:val="00214414"/>
    <w:rsid w:val="00214B54"/>
    <w:rsid w:val="00215A82"/>
    <w:rsid w:val="00215E7C"/>
    <w:rsid w:val="002160A9"/>
    <w:rsid w:val="002169B9"/>
    <w:rsid w:val="00216B46"/>
    <w:rsid w:val="00216C9D"/>
    <w:rsid w:val="00216E93"/>
    <w:rsid w:val="0021719E"/>
    <w:rsid w:val="002173F6"/>
    <w:rsid w:val="00217431"/>
    <w:rsid w:val="002179CD"/>
    <w:rsid w:val="00217B9B"/>
    <w:rsid w:val="0022200F"/>
    <w:rsid w:val="002221B3"/>
    <w:rsid w:val="00222454"/>
    <w:rsid w:val="00222533"/>
    <w:rsid w:val="0022273D"/>
    <w:rsid w:val="00222FC4"/>
    <w:rsid w:val="00223BA8"/>
    <w:rsid w:val="00223FF4"/>
    <w:rsid w:val="002242A7"/>
    <w:rsid w:val="00224DF7"/>
    <w:rsid w:val="002254D3"/>
    <w:rsid w:val="002265B8"/>
    <w:rsid w:val="00226762"/>
    <w:rsid w:val="00226D91"/>
    <w:rsid w:val="00227CEA"/>
    <w:rsid w:val="002315CC"/>
    <w:rsid w:val="00231826"/>
    <w:rsid w:val="00233F03"/>
    <w:rsid w:val="00234E7D"/>
    <w:rsid w:val="00236BA8"/>
    <w:rsid w:val="002400A5"/>
    <w:rsid w:val="0024029A"/>
    <w:rsid w:val="00240934"/>
    <w:rsid w:val="0024150B"/>
    <w:rsid w:val="0024272F"/>
    <w:rsid w:val="0024277A"/>
    <w:rsid w:val="002446F4"/>
    <w:rsid w:val="002467A9"/>
    <w:rsid w:val="00246E85"/>
    <w:rsid w:val="00246E9F"/>
    <w:rsid w:val="00246F3E"/>
    <w:rsid w:val="00246F4A"/>
    <w:rsid w:val="00246F7C"/>
    <w:rsid w:val="002474AB"/>
    <w:rsid w:val="00247D88"/>
    <w:rsid w:val="00250292"/>
    <w:rsid w:val="002509C8"/>
    <w:rsid w:val="00250B1D"/>
    <w:rsid w:val="0025108A"/>
    <w:rsid w:val="00251A18"/>
    <w:rsid w:val="00251AAF"/>
    <w:rsid w:val="00251E45"/>
    <w:rsid w:val="00251F76"/>
    <w:rsid w:val="002525A1"/>
    <w:rsid w:val="002534C2"/>
    <w:rsid w:val="00253BEC"/>
    <w:rsid w:val="00254802"/>
    <w:rsid w:val="00255E32"/>
    <w:rsid w:val="0025601E"/>
    <w:rsid w:val="002560F6"/>
    <w:rsid w:val="00256131"/>
    <w:rsid w:val="00256FA2"/>
    <w:rsid w:val="002574B5"/>
    <w:rsid w:val="0025783A"/>
    <w:rsid w:val="00257918"/>
    <w:rsid w:val="00260152"/>
    <w:rsid w:val="00260314"/>
    <w:rsid w:val="00260349"/>
    <w:rsid w:val="002606D0"/>
    <w:rsid w:val="00260782"/>
    <w:rsid w:val="0026097F"/>
    <w:rsid w:val="00260B68"/>
    <w:rsid w:val="00260C2F"/>
    <w:rsid w:val="0026214F"/>
    <w:rsid w:val="0026220A"/>
    <w:rsid w:val="0026222B"/>
    <w:rsid w:val="002626A3"/>
    <w:rsid w:val="00262942"/>
    <w:rsid w:val="00262965"/>
    <w:rsid w:val="00263F21"/>
    <w:rsid w:val="0026414D"/>
    <w:rsid w:val="0026419F"/>
    <w:rsid w:val="00264236"/>
    <w:rsid w:val="00264539"/>
    <w:rsid w:val="00264BFF"/>
    <w:rsid w:val="0026531B"/>
    <w:rsid w:val="0026583D"/>
    <w:rsid w:val="00265FF0"/>
    <w:rsid w:val="00266222"/>
    <w:rsid w:val="0027082D"/>
    <w:rsid w:val="00271248"/>
    <w:rsid w:val="00271CCA"/>
    <w:rsid w:val="0027250A"/>
    <w:rsid w:val="00272846"/>
    <w:rsid w:val="00272C05"/>
    <w:rsid w:val="0027386C"/>
    <w:rsid w:val="00273876"/>
    <w:rsid w:val="00273C47"/>
    <w:rsid w:val="002740EA"/>
    <w:rsid w:val="0027646C"/>
    <w:rsid w:val="00276752"/>
    <w:rsid w:val="00276BB6"/>
    <w:rsid w:val="0027799E"/>
    <w:rsid w:val="00277A32"/>
    <w:rsid w:val="002818BB"/>
    <w:rsid w:val="00282087"/>
    <w:rsid w:val="00282146"/>
    <w:rsid w:val="002824F3"/>
    <w:rsid w:val="002826CA"/>
    <w:rsid w:val="0028339D"/>
    <w:rsid w:val="00283810"/>
    <w:rsid w:val="00285754"/>
    <w:rsid w:val="002862D1"/>
    <w:rsid w:val="0028659C"/>
    <w:rsid w:val="002870B4"/>
    <w:rsid w:val="0028767F"/>
    <w:rsid w:val="00287CB7"/>
    <w:rsid w:val="002900D8"/>
    <w:rsid w:val="00290F74"/>
    <w:rsid w:val="0029137B"/>
    <w:rsid w:val="00291BF2"/>
    <w:rsid w:val="00291FD4"/>
    <w:rsid w:val="00292502"/>
    <w:rsid w:val="00292B4C"/>
    <w:rsid w:val="0029335A"/>
    <w:rsid w:val="00293702"/>
    <w:rsid w:val="00293CC1"/>
    <w:rsid w:val="00293D0B"/>
    <w:rsid w:val="002943C9"/>
    <w:rsid w:val="00294DE2"/>
    <w:rsid w:val="002952EF"/>
    <w:rsid w:val="00295E3C"/>
    <w:rsid w:val="00295EF2"/>
    <w:rsid w:val="0029669E"/>
    <w:rsid w:val="00297129"/>
    <w:rsid w:val="0029757B"/>
    <w:rsid w:val="00297D53"/>
    <w:rsid w:val="002A07AB"/>
    <w:rsid w:val="002A0970"/>
    <w:rsid w:val="002A099E"/>
    <w:rsid w:val="002A0ABA"/>
    <w:rsid w:val="002A1513"/>
    <w:rsid w:val="002A19EB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38C7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1A27"/>
    <w:rsid w:val="002B24C4"/>
    <w:rsid w:val="002B2883"/>
    <w:rsid w:val="002B50FD"/>
    <w:rsid w:val="002B5667"/>
    <w:rsid w:val="002B576B"/>
    <w:rsid w:val="002B5EDC"/>
    <w:rsid w:val="002B6822"/>
    <w:rsid w:val="002B6961"/>
    <w:rsid w:val="002B7DDF"/>
    <w:rsid w:val="002C2F4F"/>
    <w:rsid w:val="002C3225"/>
    <w:rsid w:val="002C3916"/>
    <w:rsid w:val="002C3D81"/>
    <w:rsid w:val="002C3DA7"/>
    <w:rsid w:val="002C4106"/>
    <w:rsid w:val="002C45A8"/>
    <w:rsid w:val="002C54A6"/>
    <w:rsid w:val="002C54E4"/>
    <w:rsid w:val="002D0880"/>
    <w:rsid w:val="002D182C"/>
    <w:rsid w:val="002D2898"/>
    <w:rsid w:val="002D2B1D"/>
    <w:rsid w:val="002D3FD1"/>
    <w:rsid w:val="002D4249"/>
    <w:rsid w:val="002D4D2B"/>
    <w:rsid w:val="002D5F5F"/>
    <w:rsid w:val="002D60C0"/>
    <w:rsid w:val="002D6692"/>
    <w:rsid w:val="002D692C"/>
    <w:rsid w:val="002D746F"/>
    <w:rsid w:val="002E097A"/>
    <w:rsid w:val="002E1193"/>
    <w:rsid w:val="002E1AB8"/>
    <w:rsid w:val="002E2D13"/>
    <w:rsid w:val="002E3674"/>
    <w:rsid w:val="002E3B40"/>
    <w:rsid w:val="002E41CD"/>
    <w:rsid w:val="002E4BD7"/>
    <w:rsid w:val="002E4C06"/>
    <w:rsid w:val="002E54B3"/>
    <w:rsid w:val="002E57DA"/>
    <w:rsid w:val="002E607D"/>
    <w:rsid w:val="002E66E3"/>
    <w:rsid w:val="002E6E4F"/>
    <w:rsid w:val="002F07A3"/>
    <w:rsid w:val="002F07FF"/>
    <w:rsid w:val="002F0C39"/>
    <w:rsid w:val="002F0D37"/>
    <w:rsid w:val="002F0F49"/>
    <w:rsid w:val="002F1049"/>
    <w:rsid w:val="002F1420"/>
    <w:rsid w:val="002F2EA4"/>
    <w:rsid w:val="002F2F16"/>
    <w:rsid w:val="002F3303"/>
    <w:rsid w:val="002F393B"/>
    <w:rsid w:val="002F3C08"/>
    <w:rsid w:val="002F48CB"/>
    <w:rsid w:val="002F4DA6"/>
    <w:rsid w:val="002F50B3"/>
    <w:rsid w:val="002F50F9"/>
    <w:rsid w:val="002F5C5C"/>
    <w:rsid w:val="002F5EB3"/>
    <w:rsid w:val="002F6454"/>
    <w:rsid w:val="002F64C9"/>
    <w:rsid w:val="002F6D09"/>
    <w:rsid w:val="002F72D8"/>
    <w:rsid w:val="002F761E"/>
    <w:rsid w:val="00300109"/>
    <w:rsid w:val="0030068C"/>
    <w:rsid w:val="003012AB"/>
    <w:rsid w:val="003017DB"/>
    <w:rsid w:val="00302D74"/>
    <w:rsid w:val="00303924"/>
    <w:rsid w:val="00304387"/>
    <w:rsid w:val="00304A2A"/>
    <w:rsid w:val="00304CF5"/>
    <w:rsid w:val="0030532E"/>
    <w:rsid w:val="00305C13"/>
    <w:rsid w:val="00306558"/>
    <w:rsid w:val="0030670E"/>
    <w:rsid w:val="003068A4"/>
    <w:rsid w:val="003075BE"/>
    <w:rsid w:val="0030786B"/>
    <w:rsid w:val="00310509"/>
    <w:rsid w:val="00310770"/>
    <w:rsid w:val="00310780"/>
    <w:rsid w:val="00310CF9"/>
    <w:rsid w:val="00310CFE"/>
    <w:rsid w:val="0031138A"/>
    <w:rsid w:val="00311BEF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7BB"/>
    <w:rsid w:val="00313E44"/>
    <w:rsid w:val="003142B5"/>
    <w:rsid w:val="00314383"/>
    <w:rsid w:val="0031478F"/>
    <w:rsid w:val="0031490D"/>
    <w:rsid w:val="0031495A"/>
    <w:rsid w:val="0031635F"/>
    <w:rsid w:val="003164EC"/>
    <w:rsid w:val="0031748A"/>
    <w:rsid w:val="00317652"/>
    <w:rsid w:val="00317654"/>
    <w:rsid w:val="00317669"/>
    <w:rsid w:val="00317BE3"/>
    <w:rsid w:val="0032156E"/>
    <w:rsid w:val="00321707"/>
    <w:rsid w:val="00321BC9"/>
    <w:rsid w:val="00322380"/>
    <w:rsid w:val="00322A83"/>
    <w:rsid w:val="00322FAC"/>
    <w:rsid w:val="0032303B"/>
    <w:rsid w:val="00323CB5"/>
    <w:rsid w:val="0032442F"/>
    <w:rsid w:val="00324529"/>
    <w:rsid w:val="00324A66"/>
    <w:rsid w:val="00325061"/>
    <w:rsid w:val="003256F5"/>
    <w:rsid w:val="003258C8"/>
    <w:rsid w:val="00326BD7"/>
    <w:rsid w:val="00326E9F"/>
    <w:rsid w:val="003272A6"/>
    <w:rsid w:val="00327614"/>
    <w:rsid w:val="00327872"/>
    <w:rsid w:val="00327C14"/>
    <w:rsid w:val="00327EE5"/>
    <w:rsid w:val="0033007E"/>
    <w:rsid w:val="0033030B"/>
    <w:rsid w:val="00330B0D"/>
    <w:rsid w:val="00330C5F"/>
    <w:rsid w:val="003311B2"/>
    <w:rsid w:val="00331695"/>
    <w:rsid w:val="003316FD"/>
    <w:rsid w:val="00332AFA"/>
    <w:rsid w:val="00333D50"/>
    <w:rsid w:val="00334F66"/>
    <w:rsid w:val="003355AF"/>
    <w:rsid w:val="0033586F"/>
    <w:rsid w:val="00335B2B"/>
    <w:rsid w:val="00335FAA"/>
    <w:rsid w:val="003360C9"/>
    <w:rsid w:val="003361E0"/>
    <w:rsid w:val="00336A83"/>
    <w:rsid w:val="00336FFB"/>
    <w:rsid w:val="003370DA"/>
    <w:rsid w:val="003374D4"/>
    <w:rsid w:val="00337D4E"/>
    <w:rsid w:val="00337DC0"/>
    <w:rsid w:val="00340173"/>
    <w:rsid w:val="00340308"/>
    <w:rsid w:val="00340392"/>
    <w:rsid w:val="003404A8"/>
    <w:rsid w:val="00340807"/>
    <w:rsid w:val="0034094F"/>
    <w:rsid w:val="003411A6"/>
    <w:rsid w:val="00341923"/>
    <w:rsid w:val="00341DCE"/>
    <w:rsid w:val="00342471"/>
    <w:rsid w:val="00342A06"/>
    <w:rsid w:val="00342F0B"/>
    <w:rsid w:val="00343A63"/>
    <w:rsid w:val="003440CF"/>
    <w:rsid w:val="00344160"/>
    <w:rsid w:val="003442B4"/>
    <w:rsid w:val="00344D4F"/>
    <w:rsid w:val="00344D93"/>
    <w:rsid w:val="00344F1F"/>
    <w:rsid w:val="00345530"/>
    <w:rsid w:val="00345976"/>
    <w:rsid w:val="00346A7B"/>
    <w:rsid w:val="00347004"/>
    <w:rsid w:val="00347034"/>
    <w:rsid w:val="0034749C"/>
    <w:rsid w:val="003479E3"/>
    <w:rsid w:val="0035009A"/>
    <w:rsid w:val="00350B96"/>
    <w:rsid w:val="00350F0B"/>
    <w:rsid w:val="003510B9"/>
    <w:rsid w:val="00351634"/>
    <w:rsid w:val="00351890"/>
    <w:rsid w:val="00351AA0"/>
    <w:rsid w:val="00351CBE"/>
    <w:rsid w:val="00352144"/>
    <w:rsid w:val="00352A69"/>
    <w:rsid w:val="00352D4F"/>
    <w:rsid w:val="00353262"/>
    <w:rsid w:val="003532A9"/>
    <w:rsid w:val="003552EE"/>
    <w:rsid w:val="00357889"/>
    <w:rsid w:val="0036014E"/>
    <w:rsid w:val="00360A48"/>
    <w:rsid w:val="00361D17"/>
    <w:rsid w:val="00361FD4"/>
    <w:rsid w:val="00363435"/>
    <w:rsid w:val="003634D7"/>
    <w:rsid w:val="00363E8F"/>
    <w:rsid w:val="00364467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113"/>
    <w:rsid w:val="00372488"/>
    <w:rsid w:val="00372669"/>
    <w:rsid w:val="00372A24"/>
    <w:rsid w:val="00373393"/>
    <w:rsid w:val="00373FA3"/>
    <w:rsid w:val="0037420B"/>
    <w:rsid w:val="00374CE6"/>
    <w:rsid w:val="00375009"/>
    <w:rsid w:val="003751A5"/>
    <w:rsid w:val="003751DF"/>
    <w:rsid w:val="003751F6"/>
    <w:rsid w:val="00375877"/>
    <w:rsid w:val="00375B6E"/>
    <w:rsid w:val="00375C3E"/>
    <w:rsid w:val="00375E1E"/>
    <w:rsid w:val="00375EAC"/>
    <w:rsid w:val="00376171"/>
    <w:rsid w:val="00376DB3"/>
    <w:rsid w:val="00376E1A"/>
    <w:rsid w:val="003779B0"/>
    <w:rsid w:val="00377EBA"/>
    <w:rsid w:val="003804A3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608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273A"/>
    <w:rsid w:val="003929D5"/>
    <w:rsid w:val="003934AC"/>
    <w:rsid w:val="0039416E"/>
    <w:rsid w:val="00394FF7"/>
    <w:rsid w:val="003953D7"/>
    <w:rsid w:val="00395C01"/>
    <w:rsid w:val="003971B8"/>
    <w:rsid w:val="00397A07"/>
    <w:rsid w:val="00397FD9"/>
    <w:rsid w:val="003A0002"/>
    <w:rsid w:val="003A02EB"/>
    <w:rsid w:val="003A03EA"/>
    <w:rsid w:val="003A0A47"/>
    <w:rsid w:val="003A1073"/>
    <w:rsid w:val="003A134E"/>
    <w:rsid w:val="003A1B74"/>
    <w:rsid w:val="003A1F82"/>
    <w:rsid w:val="003A2B18"/>
    <w:rsid w:val="003A2EB2"/>
    <w:rsid w:val="003A39B7"/>
    <w:rsid w:val="003A47F4"/>
    <w:rsid w:val="003A48AC"/>
    <w:rsid w:val="003A4B5D"/>
    <w:rsid w:val="003A4BDC"/>
    <w:rsid w:val="003A5D60"/>
    <w:rsid w:val="003A7C02"/>
    <w:rsid w:val="003B09C0"/>
    <w:rsid w:val="003B0DCB"/>
    <w:rsid w:val="003B12AA"/>
    <w:rsid w:val="003B183E"/>
    <w:rsid w:val="003B1B8B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E74"/>
    <w:rsid w:val="003B675F"/>
    <w:rsid w:val="003B78C0"/>
    <w:rsid w:val="003B7D1B"/>
    <w:rsid w:val="003B7D41"/>
    <w:rsid w:val="003B7ECF"/>
    <w:rsid w:val="003C0179"/>
    <w:rsid w:val="003C028C"/>
    <w:rsid w:val="003C0BD1"/>
    <w:rsid w:val="003C0D1D"/>
    <w:rsid w:val="003C0D83"/>
    <w:rsid w:val="003C1CFF"/>
    <w:rsid w:val="003C25F8"/>
    <w:rsid w:val="003C273C"/>
    <w:rsid w:val="003C29FD"/>
    <w:rsid w:val="003C3F8C"/>
    <w:rsid w:val="003C405E"/>
    <w:rsid w:val="003C4BCF"/>
    <w:rsid w:val="003C5397"/>
    <w:rsid w:val="003C56BE"/>
    <w:rsid w:val="003C585C"/>
    <w:rsid w:val="003C594B"/>
    <w:rsid w:val="003C67D5"/>
    <w:rsid w:val="003C6B19"/>
    <w:rsid w:val="003D001E"/>
    <w:rsid w:val="003D030F"/>
    <w:rsid w:val="003D0614"/>
    <w:rsid w:val="003D141A"/>
    <w:rsid w:val="003D1E5C"/>
    <w:rsid w:val="003D2046"/>
    <w:rsid w:val="003D258F"/>
    <w:rsid w:val="003D2A0B"/>
    <w:rsid w:val="003D2BD1"/>
    <w:rsid w:val="003D31F0"/>
    <w:rsid w:val="003D3F4E"/>
    <w:rsid w:val="003D45F2"/>
    <w:rsid w:val="003D4911"/>
    <w:rsid w:val="003D4DBA"/>
    <w:rsid w:val="003D4E64"/>
    <w:rsid w:val="003D5054"/>
    <w:rsid w:val="003D5792"/>
    <w:rsid w:val="003D5875"/>
    <w:rsid w:val="003D5F7D"/>
    <w:rsid w:val="003D5FDC"/>
    <w:rsid w:val="003D620B"/>
    <w:rsid w:val="003D63F3"/>
    <w:rsid w:val="003D6D51"/>
    <w:rsid w:val="003D6F18"/>
    <w:rsid w:val="003D729F"/>
    <w:rsid w:val="003E0522"/>
    <w:rsid w:val="003E1897"/>
    <w:rsid w:val="003E1CD4"/>
    <w:rsid w:val="003E272A"/>
    <w:rsid w:val="003E2E1C"/>
    <w:rsid w:val="003E3547"/>
    <w:rsid w:val="003E4599"/>
    <w:rsid w:val="003E4F87"/>
    <w:rsid w:val="003E5164"/>
    <w:rsid w:val="003E56F8"/>
    <w:rsid w:val="003E5CD9"/>
    <w:rsid w:val="003E6155"/>
    <w:rsid w:val="003E7A61"/>
    <w:rsid w:val="003F205A"/>
    <w:rsid w:val="003F2411"/>
    <w:rsid w:val="003F2636"/>
    <w:rsid w:val="003F2902"/>
    <w:rsid w:val="003F32C9"/>
    <w:rsid w:val="003F42D5"/>
    <w:rsid w:val="003F4B4C"/>
    <w:rsid w:val="003F4D49"/>
    <w:rsid w:val="003F77AF"/>
    <w:rsid w:val="004002C6"/>
    <w:rsid w:val="00400786"/>
    <w:rsid w:val="004016AD"/>
    <w:rsid w:val="00401779"/>
    <w:rsid w:val="0040279B"/>
    <w:rsid w:val="00402864"/>
    <w:rsid w:val="00402B83"/>
    <w:rsid w:val="00402EF7"/>
    <w:rsid w:val="0040334C"/>
    <w:rsid w:val="00403812"/>
    <w:rsid w:val="004040D1"/>
    <w:rsid w:val="00404A44"/>
    <w:rsid w:val="00404AE1"/>
    <w:rsid w:val="00405644"/>
    <w:rsid w:val="00405ED0"/>
    <w:rsid w:val="00406AF1"/>
    <w:rsid w:val="00406BDC"/>
    <w:rsid w:val="004074D6"/>
    <w:rsid w:val="00407525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3493"/>
    <w:rsid w:val="00413FC1"/>
    <w:rsid w:val="00414616"/>
    <w:rsid w:val="004146E1"/>
    <w:rsid w:val="00414952"/>
    <w:rsid w:val="00414CC5"/>
    <w:rsid w:val="00414E8A"/>
    <w:rsid w:val="00415634"/>
    <w:rsid w:val="004167A8"/>
    <w:rsid w:val="004168A6"/>
    <w:rsid w:val="00416ED6"/>
    <w:rsid w:val="00416FA1"/>
    <w:rsid w:val="0041710F"/>
    <w:rsid w:val="0042056D"/>
    <w:rsid w:val="00420BC2"/>
    <w:rsid w:val="00420FDA"/>
    <w:rsid w:val="00421296"/>
    <w:rsid w:val="00421E60"/>
    <w:rsid w:val="0042244F"/>
    <w:rsid w:val="004229A4"/>
    <w:rsid w:val="00422F1E"/>
    <w:rsid w:val="00423211"/>
    <w:rsid w:val="00423E61"/>
    <w:rsid w:val="00423EE4"/>
    <w:rsid w:val="0042449A"/>
    <w:rsid w:val="00424ABC"/>
    <w:rsid w:val="00425039"/>
    <w:rsid w:val="00425428"/>
    <w:rsid w:val="00425CD0"/>
    <w:rsid w:val="00426365"/>
    <w:rsid w:val="00426780"/>
    <w:rsid w:val="004268F6"/>
    <w:rsid w:val="00426F0E"/>
    <w:rsid w:val="00427416"/>
    <w:rsid w:val="004276C7"/>
    <w:rsid w:val="00427F01"/>
    <w:rsid w:val="0043039D"/>
    <w:rsid w:val="00430DCA"/>
    <w:rsid w:val="00431533"/>
    <w:rsid w:val="00431BEB"/>
    <w:rsid w:val="004326FD"/>
    <w:rsid w:val="004328F2"/>
    <w:rsid w:val="00432CC3"/>
    <w:rsid w:val="00432F94"/>
    <w:rsid w:val="004330D5"/>
    <w:rsid w:val="00433117"/>
    <w:rsid w:val="0043397C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DDE"/>
    <w:rsid w:val="00436508"/>
    <w:rsid w:val="004372E4"/>
    <w:rsid w:val="00440458"/>
    <w:rsid w:val="00440946"/>
    <w:rsid w:val="00441C8F"/>
    <w:rsid w:val="004427C4"/>
    <w:rsid w:val="00442913"/>
    <w:rsid w:val="00442E90"/>
    <w:rsid w:val="00443053"/>
    <w:rsid w:val="004430C6"/>
    <w:rsid w:val="0044340B"/>
    <w:rsid w:val="00443B06"/>
    <w:rsid w:val="00444151"/>
    <w:rsid w:val="00444DB3"/>
    <w:rsid w:val="00445439"/>
    <w:rsid w:val="00446E4C"/>
    <w:rsid w:val="00450A27"/>
    <w:rsid w:val="004519DF"/>
    <w:rsid w:val="004519FA"/>
    <w:rsid w:val="00451FAD"/>
    <w:rsid w:val="00452481"/>
    <w:rsid w:val="00452541"/>
    <w:rsid w:val="00452CE9"/>
    <w:rsid w:val="004534DC"/>
    <w:rsid w:val="00454422"/>
    <w:rsid w:val="004547B7"/>
    <w:rsid w:val="00454B02"/>
    <w:rsid w:val="00454ED3"/>
    <w:rsid w:val="00454FBA"/>
    <w:rsid w:val="004553C3"/>
    <w:rsid w:val="00455D7D"/>
    <w:rsid w:val="00457289"/>
    <w:rsid w:val="004575A3"/>
    <w:rsid w:val="0046036B"/>
    <w:rsid w:val="00460605"/>
    <w:rsid w:val="004607E6"/>
    <w:rsid w:val="00460ABA"/>
    <w:rsid w:val="00460CFE"/>
    <w:rsid w:val="00461CF1"/>
    <w:rsid w:val="00461E90"/>
    <w:rsid w:val="00462015"/>
    <w:rsid w:val="00462542"/>
    <w:rsid w:val="00463670"/>
    <w:rsid w:val="00464A73"/>
    <w:rsid w:val="00467015"/>
    <w:rsid w:val="0046704D"/>
    <w:rsid w:val="004677E6"/>
    <w:rsid w:val="00470227"/>
    <w:rsid w:val="00470A4F"/>
    <w:rsid w:val="00471125"/>
    <w:rsid w:val="0047186D"/>
    <w:rsid w:val="00471CB2"/>
    <w:rsid w:val="004743BF"/>
    <w:rsid w:val="0047445A"/>
    <w:rsid w:val="00474757"/>
    <w:rsid w:val="004749F4"/>
    <w:rsid w:val="00474B9C"/>
    <w:rsid w:val="00476D08"/>
    <w:rsid w:val="0047702E"/>
    <w:rsid w:val="004771B3"/>
    <w:rsid w:val="00477E95"/>
    <w:rsid w:val="0048144C"/>
    <w:rsid w:val="00482219"/>
    <w:rsid w:val="0048234E"/>
    <w:rsid w:val="00483136"/>
    <w:rsid w:val="004832C5"/>
    <w:rsid w:val="004834A6"/>
    <w:rsid w:val="00483737"/>
    <w:rsid w:val="004847C7"/>
    <w:rsid w:val="00486150"/>
    <w:rsid w:val="0048625F"/>
    <w:rsid w:val="00486B83"/>
    <w:rsid w:val="004871FD"/>
    <w:rsid w:val="00487521"/>
    <w:rsid w:val="00487A7A"/>
    <w:rsid w:val="0049029B"/>
    <w:rsid w:val="004916A6"/>
    <w:rsid w:val="004927B6"/>
    <w:rsid w:val="00492853"/>
    <w:rsid w:val="004928FC"/>
    <w:rsid w:val="00492C3A"/>
    <w:rsid w:val="00493400"/>
    <w:rsid w:val="004936A7"/>
    <w:rsid w:val="004936AB"/>
    <w:rsid w:val="0049376B"/>
    <w:rsid w:val="00493C42"/>
    <w:rsid w:val="00493D7C"/>
    <w:rsid w:val="00493F77"/>
    <w:rsid w:val="00494637"/>
    <w:rsid w:val="00494D10"/>
    <w:rsid w:val="00494E65"/>
    <w:rsid w:val="00495144"/>
    <w:rsid w:val="00495A83"/>
    <w:rsid w:val="00495FD1"/>
    <w:rsid w:val="00496023"/>
    <w:rsid w:val="0049654B"/>
    <w:rsid w:val="00496752"/>
    <w:rsid w:val="004976FA"/>
    <w:rsid w:val="004A009C"/>
    <w:rsid w:val="004A02FB"/>
    <w:rsid w:val="004A0FCF"/>
    <w:rsid w:val="004A111D"/>
    <w:rsid w:val="004A123C"/>
    <w:rsid w:val="004A12C7"/>
    <w:rsid w:val="004A16B4"/>
    <w:rsid w:val="004A2104"/>
    <w:rsid w:val="004A235F"/>
    <w:rsid w:val="004A27F5"/>
    <w:rsid w:val="004A2D5A"/>
    <w:rsid w:val="004A2EE8"/>
    <w:rsid w:val="004A34C3"/>
    <w:rsid w:val="004A3559"/>
    <w:rsid w:val="004A43D4"/>
    <w:rsid w:val="004A4826"/>
    <w:rsid w:val="004A4AD2"/>
    <w:rsid w:val="004A570D"/>
    <w:rsid w:val="004A584E"/>
    <w:rsid w:val="004A5DF7"/>
    <w:rsid w:val="004A69F1"/>
    <w:rsid w:val="004A6DAD"/>
    <w:rsid w:val="004A6FED"/>
    <w:rsid w:val="004A7779"/>
    <w:rsid w:val="004A782F"/>
    <w:rsid w:val="004B095C"/>
    <w:rsid w:val="004B0F56"/>
    <w:rsid w:val="004B2AA6"/>
    <w:rsid w:val="004B37BC"/>
    <w:rsid w:val="004B5CDA"/>
    <w:rsid w:val="004B5E3F"/>
    <w:rsid w:val="004B650A"/>
    <w:rsid w:val="004B6A26"/>
    <w:rsid w:val="004B7704"/>
    <w:rsid w:val="004B7995"/>
    <w:rsid w:val="004C0ADF"/>
    <w:rsid w:val="004C0D7D"/>
    <w:rsid w:val="004C150C"/>
    <w:rsid w:val="004C1B85"/>
    <w:rsid w:val="004C1F1E"/>
    <w:rsid w:val="004C22B0"/>
    <w:rsid w:val="004C29C4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813"/>
    <w:rsid w:val="004C6959"/>
    <w:rsid w:val="004C75F6"/>
    <w:rsid w:val="004C798A"/>
    <w:rsid w:val="004C7FE2"/>
    <w:rsid w:val="004D0FB6"/>
    <w:rsid w:val="004D11B4"/>
    <w:rsid w:val="004D1F83"/>
    <w:rsid w:val="004D23B5"/>
    <w:rsid w:val="004D32FA"/>
    <w:rsid w:val="004D3551"/>
    <w:rsid w:val="004D44F8"/>
    <w:rsid w:val="004D49E9"/>
    <w:rsid w:val="004D4B15"/>
    <w:rsid w:val="004D4CC0"/>
    <w:rsid w:val="004D5213"/>
    <w:rsid w:val="004D5380"/>
    <w:rsid w:val="004D550D"/>
    <w:rsid w:val="004D62F9"/>
    <w:rsid w:val="004D68F7"/>
    <w:rsid w:val="004D6F13"/>
    <w:rsid w:val="004E252A"/>
    <w:rsid w:val="004E2AC5"/>
    <w:rsid w:val="004E2E87"/>
    <w:rsid w:val="004E3444"/>
    <w:rsid w:val="004E3A65"/>
    <w:rsid w:val="004E4FFF"/>
    <w:rsid w:val="004E57F1"/>
    <w:rsid w:val="004E5F0A"/>
    <w:rsid w:val="004E65DD"/>
    <w:rsid w:val="004E6A6B"/>
    <w:rsid w:val="004E6C8E"/>
    <w:rsid w:val="004E7F18"/>
    <w:rsid w:val="004F05E6"/>
    <w:rsid w:val="004F0EC3"/>
    <w:rsid w:val="004F16C0"/>
    <w:rsid w:val="004F17CC"/>
    <w:rsid w:val="004F2261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FA5"/>
    <w:rsid w:val="004F557E"/>
    <w:rsid w:val="004F5E1A"/>
    <w:rsid w:val="004F71E4"/>
    <w:rsid w:val="004F76A4"/>
    <w:rsid w:val="00500BC9"/>
    <w:rsid w:val="00501118"/>
    <w:rsid w:val="005023A3"/>
    <w:rsid w:val="00503C1D"/>
    <w:rsid w:val="0050432D"/>
    <w:rsid w:val="005058DE"/>
    <w:rsid w:val="00505C06"/>
    <w:rsid w:val="00505D7F"/>
    <w:rsid w:val="00506679"/>
    <w:rsid w:val="0050693E"/>
    <w:rsid w:val="00506962"/>
    <w:rsid w:val="00506E06"/>
    <w:rsid w:val="00506E15"/>
    <w:rsid w:val="00507440"/>
    <w:rsid w:val="00507458"/>
    <w:rsid w:val="00507609"/>
    <w:rsid w:val="00507CD1"/>
    <w:rsid w:val="005104BA"/>
    <w:rsid w:val="00510730"/>
    <w:rsid w:val="00510DC8"/>
    <w:rsid w:val="00510F35"/>
    <w:rsid w:val="00511E2E"/>
    <w:rsid w:val="0051254B"/>
    <w:rsid w:val="00512CF7"/>
    <w:rsid w:val="00513698"/>
    <w:rsid w:val="005140C0"/>
    <w:rsid w:val="0051426D"/>
    <w:rsid w:val="00514511"/>
    <w:rsid w:val="005146B8"/>
    <w:rsid w:val="005152ED"/>
    <w:rsid w:val="00515948"/>
    <w:rsid w:val="00515C6E"/>
    <w:rsid w:val="005170B3"/>
    <w:rsid w:val="00517F2E"/>
    <w:rsid w:val="00520885"/>
    <w:rsid w:val="00520AB5"/>
    <w:rsid w:val="0052162E"/>
    <w:rsid w:val="00521B62"/>
    <w:rsid w:val="00521E09"/>
    <w:rsid w:val="00522901"/>
    <w:rsid w:val="00522F47"/>
    <w:rsid w:val="005234CE"/>
    <w:rsid w:val="00524074"/>
    <w:rsid w:val="00524E2D"/>
    <w:rsid w:val="00525796"/>
    <w:rsid w:val="005258E2"/>
    <w:rsid w:val="0052600B"/>
    <w:rsid w:val="00527098"/>
    <w:rsid w:val="0052756E"/>
    <w:rsid w:val="00527D79"/>
    <w:rsid w:val="00530BD4"/>
    <w:rsid w:val="00530C88"/>
    <w:rsid w:val="00530E34"/>
    <w:rsid w:val="00530E6E"/>
    <w:rsid w:val="00531D13"/>
    <w:rsid w:val="0053359A"/>
    <w:rsid w:val="00533EDB"/>
    <w:rsid w:val="005346DD"/>
    <w:rsid w:val="0053473B"/>
    <w:rsid w:val="00534A64"/>
    <w:rsid w:val="00534B3E"/>
    <w:rsid w:val="00535E7A"/>
    <w:rsid w:val="00536452"/>
    <w:rsid w:val="00536CFC"/>
    <w:rsid w:val="00536D14"/>
    <w:rsid w:val="00537189"/>
    <w:rsid w:val="005374F3"/>
    <w:rsid w:val="00537B03"/>
    <w:rsid w:val="005404D8"/>
    <w:rsid w:val="00543659"/>
    <w:rsid w:val="00543C2D"/>
    <w:rsid w:val="00545368"/>
    <w:rsid w:val="00545BFA"/>
    <w:rsid w:val="0054658F"/>
    <w:rsid w:val="00546A72"/>
    <w:rsid w:val="005471C4"/>
    <w:rsid w:val="00547802"/>
    <w:rsid w:val="00547DAD"/>
    <w:rsid w:val="0055100F"/>
    <w:rsid w:val="00551B15"/>
    <w:rsid w:val="005527CE"/>
    <w:rsid w:val="00552929"/>
    <w:rsid w:val="0055295F"/>
    <w:rsid w:val="0055399B"/>
    <w:rsid w:val="00553E8A"/>
    <w:rsid w:val="00554284"/>
    <w:rsid w:val="005547F6"/>
    <w:rsid w:val="00556031"/>
    <w:rsid w:val="00556AE5"/>
    <w:rsid w:val="005576A1"/>
    <w:rsid w:val="00557AFC"/>
    <w:rsid w:val="00557C00"/>
    <w:rsid w:val="00560269"/>
    <w:rsid w:val="005605CB"/>
    <w:rsid w:val="00560BC4"/>
    <w:rsid w:val="005611F1"/>
    <w:rsid w:val="005615FE"/>
    <w:rsid w:val="005619AA"/>
    <w:rsid w:val="00562520"/>
    <w:rsid w:val="005629F3"/>
    <w:rsid w:val="00563107"/>
    <w:rsid w:val="00563764"/>
    <w:rsid w:val="00563A7F"/>
    <w:rsid w:val="00563AB7"/>
    <w:rsid w:val="00563C5A"/>
    <w:rsid w:val="0056403C"/>
    <w:rsid w:val="005640FF"/>
    <w:rsid w:val="005641E2"/>
    <w:rsid w:val="00564772"/>
    <w:rsid w:val="00565770"/>
    <w:rsid w:val="0056584B"/>
    <w:rsid w:val="00565F23"/>
    <w:rsid w:val="00565F62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FF"/>
    <w:rsid w:val="00574B49"/>
    <w:rsid w:val="00575496"/>
    <w:rsid w:val="00575FFD"/>
    <w:rsid w:val="00576114"/>
    <w:rsid w:val="00577203"/>
    <w:rsid w:val="00577463"/>
    <w:rsid w:val="00577FD5"/>
    <w:rsid w:val="00577FFC"/>
    <w:rsid w:val="0058032E"/>
    <w:rsid w:val="0058042B"/>
    <w:rsid w:val="00580F19"/>
    <w:rsid w:val="0058243F"/>
    <w:rsid w:val="00582486"/>
    <w:rsid w:val="0058259F"/>
    <w:rsid w:val="0058370D"/>
    <w:rsid w:val="005839AA"/>
    <w:rsid w:val="00583D5E"/>
    <w:rsid w:val="00584233"/>
    <w:rsid w:val="00584DD9"/>
    <w:rsid w:val="005855B9"/>
    <w:rsid w:val="005876AF"/>
    <w:rsid w:val="00587F01"/>
    <w:rsid w:val="0059061D"/>
    <w:rsid w:val="00590B98"/>
    <w:rsid w:val="005911B7"/>
    <w:rsid w:val="00591506"/>
    <w:rsid w:val="005919C8"/>
    <w:rsid w:val="00591D02"/>
    <w:rsid w:val="00592B18"/>
    <w:rsid w:val="00592DAC"/>
    <w:rsid w:val="0059386A"/>
    <w:rsid w:val="005940A4"/>
    <w:rsid w:val="005944AC"/>
    <w:rsid w:val="00594AEB"/>
    <w:rsid w:val="00594BD3"/>
    <w:rsid w:val="00595B2B"/>
    <w:rsid w:val="00595EDF"/>
    <w:rsid w:val="005962BE"/>
    <w:rsid w:val="005975F1"/>
    <w:rsid w:val="005A035E"/>
    <w:rsid w:val="005A04AF"/>
    <w:rsid w:val="005A0B97"/>
    <w:rsid w:val="005A1842"/>
    <w:rsid w:val="005A19BE"/>
    <w:rsid w:val="005A2F0B"/>
    <w:rsid w:val="005A3CD4"/>
    <w:rsid w:val="005A3D62"/>
    <w:rsid w:val="005A3E0F"/>
    <w:rsid w:val="005A44FD"/>
    <w:rsid w:val="005A47F4"/>
    <w:rsid w:val="005A4CAE"/>
    <w:rsid w:val="005A522B"/>
    <w:rsid w:val="005A6014"/>
    <w:rsid w:val="005A6635"/>
    <w:rsid w:val="005A6FF5"/>
    <w:rsid w:val="005A7271"/>
    <w:rsid w:val="005A7838"/>
    <w:rsid w:val="005A7CEF"/>
    <w:rsid w:val="005B04D8"/>
    <w:rsid w:val="005B0701"/>
    <w:rsid w:val="005B123B"/>
    <w:rsid w:val="005B194C"/>
    <w:rsid w:val="005B1EEA"/>
    <w:rsid w:val="005B1FEA"/>
    <w:rsid w:val="005B2568"/>
    <w:rsid w:val="005B2A0C"/>
    <w:rsid w:val="005B2D0E"/>
    <w:rsid w:val="005B3020"/>
    <w:rsid w:val="005B3130"/>
    <w:rsid w:val="005B382C"/>
    <w:rsid w:val="005B4304"/>
    <w:rsid w:val="005B6175"/>
    <w:rsid w:val="005B62DD"/>
    <w:rsid w:val="005B6F19"/>
    <w:rsid w:val="005B770C"/>
    <w:rsid w:val="005B777A"/>
    <w:rsid w:val="005B7867"/>
    <w:rsid w:val="005B78E2"/>
    <w:rsid w:val="005B7D0C"/>
    <w:rsid w:val="005B7F71"/>
    <w:rsid w:val="005C0534"/>
    <w:rsid w:val="005C0B61"/>
    <w:rsid w:val="005C0E4B"/>
    <w:rsid w:val="005C11B1"/>
    <w:rsid w:val="005C19F4"/>
    <w:rsid w:val="005C20D2"/>
    <w:rsid w:val="005C2393"/>
    <w:rsid w:val="005C322B"/>
    <w:rsid w:val="005C399B"/>
    <w:rsid w:val="005C42F3"/>
    <w:rsid w:val="005C4755"/>
    <w:rsid w:val="005C49ED"/>
    <w:rsid w:val="005C5AE6"/>
    <w:rsid w:val="005C63DF"/>
    <w:rsid w:val="005C6DFB"/>
    <w:rsid w:val="005C6E18"/>
    <w:rsid w:val="005C7520"/>
    <w:rsid w:val="005C76E5"/>
    <w:rsid w:val="005C7878"/>
    <w:rsid w:val="005D02DF"/>
    <w:rsid w:val="005D02FA"/>
    <w:rsid w:val="005D075F"/>
    <w:rsid w:val="005D0E6D"/>
    <w:rsid w:val="005D1500"/>
    <w:rsid w:val="005D15F2"/>
    <w:rsid w:val="005D1699"/>
    <w:rsid w:val="005D16E6"/>
    <w:rsid w:val="005D1ADF"/>
    <w:rsid w:val="005D2B3A"/>
    <w:rsid w:val="005D33C4"/>
    <w:rsid w:val="005D37BB"/>
    <w:rsid w:val="005D4784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D7D53"/>
    <w:rsid w:val="005E07AC"/>
    <w:rsid w:val="005E0989"/>
    <w:rsid w:val="005E1AEE"/>
    <w:rsid w:val="005E2979"/>
    <w:rsid w:val="005E2A13"/>
    <w:rsid w:val="005E3DAA"/>
    <w:rsid w:val="005E4A91"/>
    <w:rsid w:val="005E5082"/>
    <w:rsid w:val="005E5D1C"/>
    <w:rsid w:val="005E5DF3"/>
    <w:rsid w:val="005E7464"/>
    <w:rsid w:val="005E7AE1"/>
    <w:rsid w:val="005E7EA1"/>
    <w:rsid w:val="005F0BB6"/>
    <w:rsid w:val="005F191C"/>
    <w:rsid w:val="005F2937"/>
    <w:rsid w:val="005F3B8F"/>
    <w:rsid w:val="005F47E7"/>
    <w:rsid w:val="005F4A5A"/>
    <w:rsid w:val="005F52C9"/>
    <w:rsid w:val="005F5662"/>
    <w:rsid w:val="005F6EF7"/>
    <w:rsid w:val="005F78BA"/>
    <w:rsid w:val="006007E4"/>
    <w:rsid w:val="00600C48"/>
    <w:rsid w:val="00601471"/>
    <w:rsid w:val="00602393"/>
    <w:rsid w:val="00602BC0"/>
    <w:rsid w:val="00602C32"/>
    <w:rsid w:val="00602FE7"/>
    <w:rsid w:val="006031E0"/>
    <w:rsid w:val="0060363F"/>
    <w:rsid w:val="00603BCF"/>
    <w:rsid w:val="006044CB"/>
    <w:rsid w:val="006045E0"/>
    <w:rsid w:val="00604CBA"/>
    <w:rsid w:val="00604E80"/>
    <w:rsid w:val="00605475"/>
    <w:rsid w:val="00605D01"/>
    <w:rsid w:val="00607E48"/>
    <w:rsid w:val="00610185"/>
    <w:rsid w:val="006109BA"/>
    <w:rsid w:val="006115C0"/>
    <w:rsid w:val="00611E4C"/>
    <w:rsid w:val="00611F1F"/>
    <w:rsid w:val="006121DF"/>
    <w:rsid w:val="0061234E"/>
    <w:rsid w:val="0061282F"/>
    <w:rsid w:val="00613105"/>
    <w:rsid w:val="006146AE"/>
    <w:rsid w:val="006150E5"/>
    <w:rsid w:val="0061521C"/>
    <w:rsid w:val="006152BE"/>
    <w:rsid w:val="006153E4"/>
    <w:rsid w:val="006154C6"/>
    <w:rsid w:val="00615960"/>
    <w:rsid w:val="00616021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27B0"/>
    <w:rsid w:val="006230D6"/>
    <w:rsid w:val="00623144"/>
    <w:rsid w:val="00623AD0"/>
    <w:rsid w:val="00623DE2"/>
    <w:rsid w:val="0062411F"/>
    <w:rsid w:val="00624FB4"/>
    <w:rsid w:val="00625C4E"/>
    <w:rsid w:val="00626073"/>
    <w:rsid w:val="00626D8A"/>
    <w:rsid w:val="00627A56"/>
    <w:rsid w:val="00630349"/>
    <w:rsid w:val="0063157F"/>
    <w:rsid w:val="0063243E"/>
    <w:rsid w:val="0063318C"/>
    <w:rsid w:val="00633B77"/>
    <w:rsid w:val="00633C24"/>
    <w:rsid w:val="00633F53"/>
    <w:rsid w:val="00634AA0"/>
    <w:rsid w:val="00635CC9"/>
    <w:rsid w:val="00636E63"/>
    <w:rsid w:val="00636EAF"/>
    <w:rsid w:val="0063711B"/>
    <w:rsid w:val="006400E1"/>
    <w:rsid w:val="0064015D"/>
    <w:rsid w:val="00641364"/>
    <w:rsid w:val="00641880"/>
    <w:rsid w:val="00641DE5"/>
    <w:rsid w:val="00642915"/>
    <w:rsid w:val="00642BC6"/>
    <w:rsid w:val="00642D01"/>
    <w:rsid w:val="006433F8"/>
    <w:rsid w:val="00643BAD"/>
    <w:rsid w:val="006442F9"/>
    <w:rsid w:val="00644509"/>
    <w:rsid w:val="00644FF0"/>
    <w:rsid w:val="006456F8"/>
    <w:rsid w:val="00645A5B"/>
    <w:rsid w:val="00646B1A"/>
    <w:rsid w:val="00646D74"/>
    <w:rsid w:val="006473FB"/>
    <w:rsid w:val="0064772C"/>
    <w:rsid w:val="00647FA0"/>
    <w:rsid w:val="0065133E"/>
    <w:rsid w:val="00651B5B"/>
    <w:rsid w:val="00652BA4"/>
    <w:rsid w:val="00652FA0"/>
    <w:rsid w:val="0065336E"/>
    <w:rsid w:val="00653503"/>
    <w:rsid w:val="00654739"/>
    <w:rsid w:val="00655011"/>
    <w:rsid w:val="006555C6"/>
    <w:rsid w:val="0065602E"/>
    <w:rsid w:val="0065671F"/>
    <w:rsid w:val="00656C0E"/>
    <w:rsid w:val="00656FCF"/>
    <w:rsid w:val="0065707C"/>
    <w:rsid w:val="006578F2"/>
    <w:rsid w:val="00657F56"/>
    <w:rsid w:val="0066025C"/>
    <w:rsid w:val="0066054E"/>
    <w:rsid w:val="00661354"/>
    <w:rsid w:val="00661862"/>
    <w:rsid w:val="00661DBC"/>
    <w:rsid w:val="00664A1D"/>
    <w:rsid w:val="00665719"/>
    <w:rsid w:val="006662CA"/>
    <w:rsid w:val="00666573"/>
    <w:rsid w:val="00666704"/>
    <w:rsid w:val="006667EE"/>
    <w:rsid w:val="00666D64"/>
    <w:rsid w:val="00666DFD"/>
    <w:rsid w:val="006670EA"/>
    <w:rsid w:val="0066767E"/>
    <w:rsid w:val="00667F11"/>
    <w:rsid w:val="006702C0"/>
    <w:rsid w:val="0067095B"/>
    <w:rsid w:val="00671647"/>
    <w:rsid w:val="00672135"/>
    <w:rsid w:val="006721EE"/>
    <w:rsid w:val="00672423"/>
    <w:rsid w:val="00673785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802D7"/>
    <w:rsid w:val="00680351"/>
    <w:rsid w:val="006803AE"/>
    <w:rsid w:val="00680AF2"/>
    <w:rsid w:val="00682117"/>
    <w:rsid w:val="00683AD6"/>
    <w:rsid w:val="00683CB3"/>
    <w:rsid w:val="00684369"/>
    <w:rsid w:val="006847D9"/>
    <w:rsid w:val="00686ABF"/>
    <w:rsid w:val="00687525"/>
    <w:rsid w:val="006879F5"/>
    <w:rsid w:val="00690C1C"/>
    <w:rsid w:val="0069135A"/>
    <w:rsid w:val="00691562"/>
    <w:rsid w:val="00691C59"/>
    <w:rsid w:val="00692049"/>
    <w:rsid w:val="006921E4"/>
    <w:rsid w:val="0069255C"/>
    <w:rsid w:val="00692B07"/>
    <w:rsid w:val="00692F2B"/>
    <w:rsid w:val="00692F6F"/>
    <w:rsid w:val="00693796"/>
    <w:rsid w:val="00693F12"/>
    <w:rsid w:val="006942AA"/>
    <w:rsid w:val="0069463B"/>
    <w:rsid w:val="00694DB8"/>
    <w:rsid w:val="00695924"/>
    <w:rsid w:val="00695DBF"/>
    <w:rsid w:val="006975B1"/>
    <w:rsid w:val="00697D27"/>
    <w:rsid w:val="00697D71"/>
    <w:rsid w:val="006A1081"/>
    <w:rsid w:val="006A1799"/>
    <w:rsid w:val="006A1CC1"/>
    <w:rsid w:val="006A2BBF"/>
    <w:rsid w:val="006A3F59"/>
    <w:rsid w:val="006A47E8"/>
    <w:rsid w:val="006A77F7"/>
    <w:rsid w:val="006A7AD3"/>
    <w:rsid w:val="006B0A5C"/>
    <w:rsid w:val="006B0FBC"/>
    <w:rsid w:val="006B1331"/>
    <w:rsid w:val="006B1610"/>
    <w:rsid w:val="006B18B8"/>
    <w:rsid w:val="006B19F5"/>
    <w:rsid w:val="006B202B"/>
    <w:rsid w:val="006B23A2"/>
    <w:rsid w:val="006B3159"/>
    <w:rsid w:val="006B37D7"/>
    <w:rsid w:val="006B3E16"/>
    <w:rsid w:val="006B41C3"/>
    <w:rsid w:val="006B445D"/>
    <w:rsid w:val="006B4467"/>
    <w:rsid w:val="006B4CDD"/>
    <w:rsid w:val="006B68F4"/>
    <w:rsid w:val="006B76AF"/>
    <w:rsid w:val="006B7BE1"/>
    <w:rsid w:val="006C02F7"/>
    <w:rsid w:val="006C047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3F6"/>
    <w:rsid w:val="006C3743"/>
    <w:rsid w:val="006C3A94"/>
    <w:rsid w:val="006C4291"/>
    <w:rsid w:val="006C550C"/>
    <w:rsid w:val="006C577E"/>
    <w:rsid w:val="006C6306"/>
    <w:rsid w:val="006C638A"/>
    <w:rsid w:val="006C6481"/>
    <w:rsid w:val="006C65C5"/>
    <w:rsid w:val="006C71DB"/>
    <w:rsid w:val="006C780E"/>
    <w:rsid w:val="006D0905"/>
    <w:rsid w:val="006D14F0"/>
    <w:rsid w:val="006D1544"/>
    <w:rsid w:val="006D219E"/>
    <w:rsid w:val="006D23C1"/>
    <w:rsid w:val="006D23FF"/>
    <w:rsid w:val="006D2751"/>
    <w:rsid w:val="006D42BB"/>
    <w:rsid w:val="006D4409"/>
    <w:rsid w:val="006D47A9"/>
    <w:rsid w:val="006D4C6D"/>
    <w:rsid w:val="006D5F4D"/>
    <w:rsid w:val="006D6264"/>
    <w:rsid w:val="006D7063"/>
    <w:rsid w:val="006D7CD9"/>
    <w:rsid w:val="006D7CED"/>
    <w:rsid w:val="006E0100"/>
    <w:rsid w:val="006E08DA"/>
    <w:rsid w:val="006E092D"/>
    <w:rsid w:val="006E0A69"/>
    <w:rsid w:val="006E0DBA"/>
    <w:rsid w:val="006E131A"/>
    <w:rsid w:val="006E14F1"/>
    <w:rsid w:val="006E1FBE"/>
    <w:rsid w:val="006E2403"/>
    <w:rsid w:val="006E3AB4"/>
    <w:rsid w:val="006E3DD1"/>
    <w:rsid w:val="006E47C8"/>
    <w:rsid w:val="006E47DB"/>
    <w:rsid w:val="006E4C2A"/>
    <w:rsid w:val="006E5308"/>
    <w:rsid w:val="006E5EA3"/>
    <w:rsid w:val="006E60F4"/>
    <w:rsid w:val="006E6878"/>
    <w:rsid w:val="006E6FD2"/>
    <w:rsid w:val="006F1D7D"/>
    <w:rsid w:val="006F1F5D"/>
    <w:rsid w:val="006F1F81"/>
    <w:rsid w:val="006F3AA2"/>
    <w:rsid w:val="006F3B04"/>
    <w:rsid w:val="006F3C6F"/>
    <w:rsid w:val="006F4511"/>
    <w:rsid w:val="006F461E"/>
    <w:rsid w:val="006F5B99"/>
    <w:rsid w:val="006F64A2"/>
    <w:rsid w:val="006F6845"/>
    <w:rsid w:val="006F69CF"/>
    <w:rsid w:val="006F7A78"/>
    <w:rsid w:val="007011E4"/>
    <w:rsid w:val="007012F9"/>
    <w:rsid w:val="00701860"/>
    <w:rsid w:val="00701FE5"/>
    <w:rsid w:val="007020B4"/>
    <w:rsid w:val="0070270C"/>
    <w:rsid w:val="00702E98"/>
    <w:rsid w:val="00702EDC"/>
    <w:rsid w:val="007035BD"/>
    <w:rsid w:val="007035E7"/>
    <w:rsid w:val="00703999"/>
    <w:rsid w:val="007046D0"/>
    <w:rsid w:val="00704CD8"/>
    <w:rsid w:val="007054EF"/>
    <w:rsid w:val="007064DC"/>
    <w:rsid w:val="00706CF3"/>
    <w:rsid w:val="00707A5F"/>
    <w:rsid w:val="00707C1E"/>
    <w:rsid w:val="00707C82"/>
    <w:rsid w:val="00710886"/>
    <w:rsid w:val="00710DC4"/>
    <w:rsid w:val="007116BF"/>
    <w:rsid w:val="00713153"/>
    <w:rsid w:val="00713F70"/>
    <w:rsid w:val="0071491E"/>
    <w:rsid w:val="00715517"/>
    <w:rsid w:val="00716528"/>
    <w:rsid w:val="00716FA4"/>
    <w:rsid w:val="00717679"/>
    <w:rsid w:val="0071774E"/>
    <w:rsid w:val="0072020D"/>
    <w:rsid w:val="0072059C"/>
    <w:rsid w:val="00720642"/>
    <w:rsid w:val="00720D69"/>
    <w:rsid w:val="00720F6B"/>
    <w:rsid w:val="0072175F"/>
    <w:rsid w:val="00721D7F"/>
    <w:rsid w:val="00721E9B"/>
    <w:rsid w:val="00721F9D"/>
    <w:rsid w:val="00722D4C"/>
    <w:rsid w:val="00723184"/>
    <w:rsid w:val="0072339E"/>
    <w:rsid w:val="00723E7E"/>
    <w:rsid w:val="007240FE"/>
    <w:rsid w:val="00724CCF"/>
    <w:rsid w:val="00725777"/>
    <w:rsid w:val="0072585A"/>
    <w:rsid w:val="00725AA2"/>
    <w:rsid w:val="00726261"/>
    <w:rsid w:val="00726AF0"/>
    <w:rsid w:val="00726AFC"/>
    <w:rsid w:val="00726B75"/>
    <w:rsid w:val="00727367"/>
    <w:rsid w:val="007277A3"/>
    <w:rsid w:val="007278B4"/>
    <w:rsid w:val="00727F08"/>
    <w:rsid w:val="00731CF2"/>
    <w:rsid w:val="00731E7D"/>
    <w:rsid w:val="00732809"/>
    <w:rsid w:val="00732900"/>
    <w:rsid w:val="00732C81"/>
    <w:rsid w:val="00732EF3"/>
    <w:rsid w:val="00732F97"/>
    <w:rsid w:val="0073361A"/>
    <w:rsid w:val="00733D63"/>
    <w:rsid w:val="007340B1"/>
    <w:rsid w:val="007357D8"/>
    <w:rsid w:val="007358C4"/>
    <w:rsid w:val="00735FD8"/>
    <w:rsid w:val="0073728E"/>
    <w:rsid w:val="0073750F"/>
    <w:rsid w:val="00737561"/>
    <w:rsid w:val="00737981"/>
    <w:rsid w:val="007403D7"/>
    <w:rsid w:val="0074141D"/>
    <w:rsid w:val="007415E6"/>
    <w:rsid w:val="00742036"/>
    <w:rsid w:val="007430CF"/>
    <w:rsid w:val="007436C2"/>
    <w:rsid w:val="0074415D"/>
    <w:rsid w:val="00744D5F"/>
    <w:rsid w:val="00745282"/>
    <w:rsid w:val="00745392"/>
    <w:rsid w:val="00745CAA"/>
    <w:rsid w:val="00745D40"/>
    <w:rsid w:val="0074637E"/>
    <w:rsid w:val="00747561"/>
    <w:rsid w:val="0074773F"/>
    <w:rsid w:val="00747831"/>
    <w:rsid w:val="00747CE2"/>
    <w:rsid w:val="0075014E"/>
    <w:rsid w:val="00750C12"/>
    <w:rsid w:val="00750E72"/>
    <w:rsid w:val="00751EA9"/>
    <w:rsid w:val="00751FC9"/>
    <w:rsid w:val="0075270B"/>
    <w:rsid w:val="00752C3D"/>
    <w:rsid w:val="00752C85"/>
    <w:rsid w:val="0075372C"/>
    <w:rsid w:val="00753AE8"/>
    <w:rsid w:val="00755019"/>
    <w:rsid w:val="00755EAA"/>
    <w:rsid w:val="007569EA"/>
    <w:rsid w:val="00756B81"/>
    <w:rsid w:val="0076001F"/>
    <w:rsid w:val="00760CE6"/>
    <w:rsid w:val="007611B0"/>
    <w:rsid w:val="007611E5"/>
    <w:rsid w:val="00761A29"/>
    <w:rsid w:val="007620F8"/>
    <w:rsid w:val="007628DF"/>
    <w:rsid w:val="00762D6A"/>
    <w:rsid w:val="0076388E"/>
    <w:rsid w:val="00763A2C"/>
    <w:rsid w:val="00764457"/>
    <w:rsid w:val="00764A87"/>
    <w:rsid w:val="00765477"/>
    <w:rsid w:val="00766DEF"/>
    <w:rsid w:val="00766FBB"/>
    <w:rsid w:val="007672AF"/>
    <w:rsid w:val="0076757C"/>
    <w:rsid w:val="00770012"/>
    <w:rsid w:val="00771F19"/>
    <w:rsid w:val="00772485"/>
    <w:rsid w:val="007725C6"/>
    <w:rsid w:val="007728EE"/>
    <w:rsid w:val="00772B58"/>
    <w:rsid w:val="00773A2E"/>
    <w:rsid w:val="00774287"/>
    <w:rsid w:val="007749CB"/>
    <w:rsid w:val="00774C4E"/>
    <w:rsid w:val="00775185"/>
    <w:rsid w:val="00775789"/>
    <w:rsid w:val="007757C5"/>
    <w:rsid w:val="00775DAD"/>
    <w:rsid w:val="00775DB8"/>
    <w:rsid w:val="00775DC8"/>
    <w:rsid w:val="007760B5"/>
    <w:rsid w:val="00776246"/>
    <w:rsid w:val="0077654A"/>
    <w:rsid w:val="007775F7"/>
    <w:rsid w:val="00780B6C"/>
    <w:rsid w:val="007810C0"/>
    <w:rsid w:val="00781314"/>
    <w:rsid w:val="00781E57"/>
    <w:rsid w:val="007829A1"/>
    <w:rsid w:val="00782B98"/>
    <w:rsid w:val="00783485"/>
    <w:rsid w:val="00784440"/>
    <w:rsid w:val="00784E9E"/>
    <w:rsid w:val="007854B8"/>
    <w:rsid w:val="00785600"/>
    <w:rsid w:val="0078677C"/>
    <w:rsid w:val="00787062"/>
    <w:rsid w:val="0078748D"/>
    <w:rsid w:val="00787B3F"/>
    <w:rsid w:val="007901E3"/>
    <w:rsid w:val="007913B6"/>
    <w:rsid w:val="00791895"/>
    <w:rsid w:val="007921D5"/>
    <w:rsid w:val="007933AC"/>
    <w:rsid w:val="00793659"/>
    <w:rsid w:val="00793781"/>
    <w:rsid w:val="007941B3"/>
    <w:rsid w:val="0079482D"/>
    <w:rsid w:val="007948FF"/>
    <w:rsid w:val="00795175"/>
    <w:rsid w:val="0079525F"/>
    <w:rsid w:val="00795AA5"/>
    <w:rsid w:val="00795E3E"/>
    <w:rsid w:val="007960C1"/>
    <w:rsid w:val="007964C9"/>
    <w:rsid w:val="00796EAA"/>
    <w:rsid w:val="007973DA"/>
    <w:rsid w:val="0079757F"/>
    <w:rsid w:val="00797605"/>
    <w:rsid w:val="007A0712"/>
    <w:rsid w:val="007A14BA"/>
    <w:rsid w:val="007A2119"/>
    <w:rsid w:val="007A32A9"/>
    <w:rsid w:val="007A35FE"/>
    <w:rsid w:val="007A36EF"/>
    <w:rsid w:val="007A37A2"/>
    <w:rsid w:val="007A3DD2"/>
    <w:rsid w:val="007A406B"/>
    <w:rsid w:val="007A4627"/>
    <w:rsid w:val="007A4BD8"/>
    <w:rsid w:val="007A5B63"/>
    <w:rsid w:val="007A610B"/>
    <w:rsid w:val="007A68D5"/>
    <w:rsid w:val="007A6921"/>
    <w:rsid w:val="007A6943"/>
    <w:rsid w:val="007A6AF5"/>
    <w:rsid w:val="007A7212"/>
    <w:rsid w:val="007A7333"/>
    <w:rsid w:val="007A7602"/>
    <w:rsid w:val="007A7918"/>
    <w:rsid w:val="007B010A"/>
    <w:rsid w:val="007B0958"/>
    <w:rsid w:val="007B0D22"/>
    <w:rsid w:val="007B1171"/>
    <w:rsid w:val="007B128F"/>
    <w:rsid w:val="007B1735"/>
    <w:rsid w:val="007B3414"/>
    <w:rsid w:val="007B34AB"/>
    <w:rsid w:val="007B3A31"/>
    <w:rsid w:val="007B5B75"/>
    <w:rsid w:val="007B6033"/>
    <w:rsid w:val="007B6F8D"/>
    <w:rsid w:val="007B7B0C"/>
    <w:rsid w:val="007C01D9"/>
    <w:rsid w:val="007C1A1B"/>
    <w:rsid w:val="007C206B"/>
    <w:rsid w:val="007C2835"/>
    <w:rsid w:val="007C3144"/>
    <w:rsid w:val="007C320B"/>
    <w:rsid w:val="007C3538"/>
    <w:rsid w:val="007C57FF"/>
    <w:rsid w:val="007C5AEF"/>
    <w:rsid w:val="007C5B4C"/>
    <w:rsid w:val="007C5C9C"/>
    <w:rsid w:val="007C6D69"/>
    <w:rsid w:val="007C6E62"/>
    <w:rsid w:val="007C6EA2"/>
    <w:rsid w:val="007C7347"/>
    <w:rsid w:val="007C75BC"/>
    <w:rsid w:val="007C7E20"/>
    <w:rsid w:val="007D03E3"/>
    <w:rsid w:val="007D03F6"/>
    <w:rsid w:val="007D1877"/>
    <w:rsid w:val="007D1B9F"/>
    <w:rsid w:val="007D1C21"/>
    <w:rsid w:val="007D224F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E0514"/>
    <w:rsid w:val="007E0E83"/>
    <w:rsid w:val="007E0ED4"/>
    <w:rsid w:val="007E1932"/>
    <w:rsid w:val="007E19D0"/>
    <w:rsid w:val="007E2068"/>
    <w:rsid w:val="007E2071"/>
    <w:rsid w:val="007E20D5"/>
    <w:rsid w:val="007E2220"/>
    <w:rsid w:val="007E25C9"/>
    <w:rsid w:val="007E26CD"/>
    <w:rsid w:val="007E2D1F"/>
    <w:rsid w:val="007E37AC"/>
    <w:rsid w:val="007E3C50"/>
    <w:rsid w:val="007E3C90"/>
    <w:rsid w:val="007E3FB5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35"/>
    <w:rsid w:val="007F1B67"/>
    <w:rsid w:val="007F1DFC"/>
    <w:rsid w:val="007F2182"/>
    <w:rsid w:val="007F24AB"/>
    <w:rsid w:val="007F251C"/>
    <w:rsid w:val="007F2995"/>
    <w:rsid w:val="007F2B59"/>
    <w:rsid w:val="007F2F6E"/>
    <w:rsid w:val="007F36ED"/>
    <w:rsid w:val="007F4711"/>
    <w:rsid w:val="007F4875"/>
    <w:rsid w:val="007F4CE8"/>
    <w:rsid w:val="007F4E93"/>
    <w:rsid w:val="007F69FF"/>
    <w:rsid w:val="007F7748"/>
    <w:rsid w:val="00801061"/>
    <w:rsid w:val="00801428"/>
    <w:rsid w:val="008017CD"/>
    <w:rsid w:val="008021B7"/>
    <w:rsid w:val="00803141"/>
    <w:rsid w:val="008034DE"/>
    <w:rsid w:val="00803A21"/>
    <w:rsid w:val="00803E10"/>
    <w:rsid w:val="00804BD2"/>
    <w:rsid w:val="00805521"/>
    <w:rsid w:val="0080579E"/>
    <w:rsid w:val="00805884"/>
    <w:rsid w:val="00805B95"/>
    <w:rsid w:val="00805E7A"/>
    <w:rsid w:val="00806236"/>
    <w:rsid w:val="00806262"/>
    <w:rsid w:val="0080673B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B69"/>
    <w:rsid w:val="00812568"/>
    <w:rsid w:val="00813B52"/>
    <w:rsid w:val="00813CC1"/>
    <w:rsid w:val="008163B6"/>
    <w:rsid w:val="0081703F"/>
    <w:rsid w:val="00817DBC"/>
    <w:rsid w:val="00822657"/>
    <w:rsid w:val="00822AB4"/>
    <w:rsid w:val="00822F41"/>
    <w:rsid w:val="0082354A"/>
    <w:rsid w:val="00823851"/>
    <w:rsid w:val="00824155"/>
    <w:rsid w:val="008247A2"/>
    <w:rsid w:val="00824FCD"/>
    <w:rsid w:val="008250CE"/>
    <w:rsid w:val="00825240"/>
    <w:rsid w:val="0082538E"/>
    <w:rsid w:val="008255D3"/>
    <w:rsid w:val="0082568E"/>
    <w:rsid w:val="00825968"/>
    <w:rsid w:val="00827E06"/>
    <w:rsid w:val="0083005E"/>
    <w:rsid w:val="008302F7"/>
    <w:rsid w:val="00830569"/>
    <w:rsid w:val="00831FD5"/>
    <w:rsid w:val="00832377"/>
    <w:rsid w:val="00832412"/>
    <w:rsid w:val="0083261F"/>
    <w:rsid w:val="00833C88"/>
    <w:rsid w:val="008341B4"/>
    <w:rsid w:val="00834228"/>
    <w:rsid w:val="00834FAD"/>
    <w:rsid w:val="00835114"/>
    <w:rsid w:val="0083515F"/>
    <w:rsid w:val="00836B89"/>
    <w:rsid w:val="00836C98"/>
    <w:rsid w:val="00836F0F"/>
    <w:rsid w:val="00837696"/>
    <w:rsid w:val="008402E1"/>
    <w:rsid w:val="008405AD"/>
    <w:rsid w:val="00841BA6"/>
    <w:rsid w:val="008420A1"/>
    <w:rsid w:val="00842F6E"/>
    <w:rsid w:val="00843AAF"/>
    <w:rsid w:val="00843D70"/>
    <w:rsid w:val="00844113"/>
    <w:rsid w:val="0084543D"/>
    <w:rsid w:val="008454DB"/>
    <w:rsid w:val="008455A8"/>
    <w:rsid w:val="008463B0"/>
    <w:rsid w:val="008463B4"/>
    <w:rsid w:val="00846570"/>
    <w:rsid w:val="00846618"/>
    <w:rsid w:val="00846D0D"/>
    <w:rsid w:val="00846F2E"/>
    <w:rsid w:val="008476A8"/>
    <w:rsid w:val="00850420"/>
    <w:rsid w:val="0085089F"/>
    <w:rsid w:val="008511EC"/>
    <w:rsid w:val="00851762"/>
    <w:rsid w:val="00851F64"/>
    <w:rsid w:val="00852214"/>
    <w:rsid w:val="00852448"/>
    <w:rsid w:val="00853092"/>
    <w:rsid w:val="008533F5"/>
    <w:rsid w:val="0085351E"/>
    <w:rsid w:val="00853D2D"/>
    <w:rsid w:val="00853E69"/>
    <w:rsid w:val="00854195"/>
    <w:rsid w:val="008544E2"/>
    <w:rsid w:val="0085487B"/>
    <w:rsid w:val="00854C2C"/>
    <w:rsid w:val="00854E9B"/>
    <w:rsid w:val="00855B68"/>
    <w:rsid w:val="0085642C"/>
    <w:rsid w:val="00856511"/>
    <w:rsid w:val="00856738"/>
    <w:rsid w:val="008574FD"/>
    <w:rsid w:val="008609A0"/>
    <w:rsid w:val="008616FF"/>
    <w:rsid w:val="00861ACE"/>
    <w:rsid w:val="00861C1C"/>
    <w:rsid w:val="00862424"/>
    <w:rsid w:val="00862719"/>
    <w:rsid w:val="0086383F"/>
    <w:rsid w:val="00863F46"/>
    <w:rsid w:val="0086453E"/>
    <w:rsid w:val="00864BDA"/>
    <w:rsid w:val="00865055"/>
    <w:rsid w:val="00865412"/>
    <w:rsid w:val="00865442"/>
    <w:rsid w:val="008655A5"/>
    <w:rsid w:val="008656F8"/>
    <w:rsid w:val="0086600E"/>
    <w:rsid w:val="0086655B"/>
    <w:rsid w:val="00866805"/>
    <w:rsid w:val="00867244"/>
    <w:rsid w:val="00870654"/>
    <w:rsid w:val="00870990"/>
    <w:rsid w:val="00870A72"/>
    <w:rsid w:val="00870B91"/>
    <w:rsid w:val="00870EA7"/>
    <w:rsid w:val="00871542"/>
    <w:rsid w:val="00871BA8"/>
    <w:rsid w:val="0087210D"/>
    <w:rsid w:val="00873841"/>
    <w:rsid w:val="008738D7"/>
    <w:rsid w:val="00874F7B"/>
    <w:rsid w:val="008750C3"/>
    <w:rsid w:val="0087518F"/>
    <w:rsid w:val="00875AB3"/>
    <w:rsid w:val="00875C8E"/>
    <w:rsid w:val="00875CC8"/>
    <w:rsid w:val="008760CF"/>
    <w:rsid w:val="0087641A"/>
    <w:rsid w:val="0087717D"/>
    <w:rsid w:val="00877E83"/>
    <w:rsid w:val="00880154"/>
    <w:rsid w:val="008801FB"/>
    <w:rsid w:val="00880506"/>
    <w:rsid w:val="008808D0"/>
    <w:rsid w:val="00880CB8"/>
    <w:rsid w:val="008812D4"/>
    <w:rsid w:val="0088161F"/>
    <w:rsid w:val="00882636"/>
    <w:rsid w:val="00882756"/>
    <w:rsid w:val="0088296A"/>
    <w:rsid w:val="00883348"/>
    <w:rsid w:val="008834DA"/>
    <w:rsid w:val="008840D2"/>
    <w:rsid w:val="008841B6"/>
    <w:rsid w:val="00884256"/>
    <w:rsid w:val="00884C3C"/>
    <w:rsid w:val="00884EFC"/>
    <w:rsid w:val="00887779"/>
    <w:rsid w:val="00887A2F"/>
    <w:rsid w:val="00890099"/>
    <w:rsid w:val="008910B5"/>
    <w:rsid w:val="0089170F"/>
    <w:rsid w:val="0089233C"/>
    <w:rsid w:val="00892515"/>
    <w:rsid w:val="00892F71"/>
    <w:rsid w:val="00893017"/>
    <w:rsid w:val="00893029"/>
    <w:rsid w:val="00893B20"/>
    <w:rsid w:val="00893CFF"/>
    <w:rsid w:val="00893EFA"/>
    <w:rsid w:val="008947DD"/>
    <w:rsid w:val="00894804"/>
    <w:rsid w:val="0089545F"/>
    <w:rsid w:val="008954C6"/>
    <w:rsid w:val="0089563C"/>
    <w:rsid w:val="00896525"/>
    <w:rsid w:val="008967BB"/>
    <w:rsid w:val="008967BC"/>
    <w:rsid w:val="00896A8A"/>
    <w:rsid w:val="00897BF3"/>
    <w:rsid w:val="00897EBA"/>
    <w:rsid w:val="008A2947"/>
    <w:rsid w:val="008A405B"/>
    <w:rsid w:val="008A42A3"/>
    <w:rsid w:val="008A4484"/>
    <w:rsid w:val="008A49F2"/>
    <w:rsid w:val="008A4CCC"/>
    <w:rsid w:val="008A4D93"/>
    <w:rsid w:val="008A56BE"/>
    <w:rsid w:val="008A5913"/>
    <w:rsid w:val="008A68AB"/>
    <w:rsid w:val="008A69D5"/>
    <w:rsid w:val="008A75EC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E2C"/>
    <w:rsid w:val="008B6E3A"/>
    <w:rsid w:val="008B7101"/>
    <w:rsid w:val="008B71E3"/>
    <w:rsid w:val="008B7E24"/>
    <w:rsid w:val="008C14C1"/>
    <w:rsid w:val="008C2F36"/>
    <w:rsid w:val="008C3302"/>
    <w:rsid w:val="008C3500"/>
    <w:rsid w:val="008C3744"/>
    <w:rsid w:val="008C3C52"/>
    <w:rsid w:val="008C3D49"/>
    <w:rsid w:val="008C3F33"/>
    <w:rsid w:val="008C4306"/>
    <w:rsid w:val="008C44D5"/>
    <w:rsid w:val="008C49B5"/>
    <w:rsid w:val="008C5293"/>
    <w:rsid w:val="008C5345"/>
    <w:rsid w:val="008C633A"/>
    <w:rsid w:val="008C6479"/>
    <w:rsid w:val="008C6575"/>
    <w:rsid w:val="008C66F3"/>
    <w:rsid w:val="008C67FE"/>
    <w:rsid w:val="008C6ACC"/>
    <w:rsid w:val="008C70DF"/>
    <w:rsid w:val="008C71FD"/>
    <w:rsid w:val="008C753D"/>
    <w:rsid w:val="008D04DC"/>
    <w:rsid w:val="008D0DB1"/>
    <w:rsid w:val="008D1515"/>
    <w:rsid w:val="008D2940"/>
    <w:rsid w:val="008D3160"/>
    <w:rsid w:val="008D377A"/>
    <w:rsid w:val="008D4A8D"/>
    <w:rsid w:val="008D6234"/>
    <w:rsid w:val="008D6395"/>
    <w:rsid w:val="008D7671"/>
    <w:rsid w:val="008D78A3"/>
    <w:rsid w:val="008D79D3"/>
    <w:rsid w:val="008E05F1"/>
    <w:rsid w:val="008E0C7A"/>
    <w:rsid w:val="008E0F9F"/>
    <w:rsid w:val="008E1A5D"/>
    <w:rsid w:val="008E1E58"/>
    <w:rsid w:val="008E1F9A"/>
    <w:rsid w:val="008E227B"/>
    <w:rsid w:val="008E250E"/>
    <w:rsid w:val="008E2591"/>
    <w:rsid w:val="008E2AD4"/>
    <w:rsid w:val="008E344D"/>
    <w:rsid w:val="008E3C50"/>
    <w:rsid w:val="008E4F0A"/>
    <w:rsid w:val="008E60DB"/>
    <w:rsid w:val="008E63DC"/>
    <w:rsid w:val="008E6A67"/>
    <w:rsid w:val="008E7626"/>
    <w:rsid w:val="008E79FA"/>
    <w:rsid w:val="008E7CCF"/>
    <w:rsid w:val="008E7F44"/>
    <w:rsid w:val="008F0135"/>
    <w:rsid w:val="008F11F8"/>
    <w:rsid w:val="008F1DE0"/>
    <w:rsid w:val="008F263C"/>
    <w:rsid w:val="008F3779"/>
    <w:rsid w:val="008F4625"/>
    <w:rsid w:val="008F4BF4"/>
    <w:rsid w:val="008F4C03"/>
    <w:rsid w:val="008F4C5D"/>
    <w:rsid w:val="008F51F1"/>
    <w:rsid w:val="008F5FB5"/>
    <w:rsid w:val="008F64B1"/>
    <w:rsid w:val="008F655A"/>
    <w:rsid w:val="00900455"/>
    <w:rsid w:val="0090057E"/>
    <w:rsid w:val="00900788"/>
    <w:rsid w:val="0090115E"/>
    <w:rsid w:val="009012F5"/>
    <w:rsid w:val="009021AD"/>
    <w:rsid w:val="00902A4B"/>
    <w:rsid w:val="0090340E"/>
    <w:rsid w:val="00903792"/>
    <w:rsid w:val="00903886"/>
    <w:rsid w:val="009039CE"/>
    <w:rsid w:val="0090400F"/>
    <w:rsid w:val="009043B7"/>
    <w:rsid w:val="0090508D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1C13"/>
    <w:rsid w:val="00912141"/>
    <w:rsid w:val="00912341"/>
    <w:rsid w:val="009148BE"/>
    <w:rsid w:val="009163E3"/>
    <w:rsid w:val="00916704"/>
    <w:rsid w:val="00916B49"/>
    <w:rsid w:val="00917215"/>
    <w:rsid w:val="009179CE"/>
    <w:rsid w:val="00917FE8"/>
    <w:rsid w:val="00920319"/>
    <w:rsid w:val="00920835"/>
    <w:rsid w:val="00921254"/>
    <w:rsid w:val="009214E0"/>
    <w:rsid w:val="00921C67"/>
    <w:rsid w:val="009228B3"/>
    <w:rsid w:val="00922AE6"/>
    <w:rsid w:val="00923033"/>
    <w:rsid w:val="009239BD"/>
    <w:rsid w:val="009240C3"/>
    <w:rsid w:val="0092432D"/>
    <w:rsid w:val="009243C1"/>
    <w:rsid w:val="00924883"/>
    <w:rsid w:val="009251FE"/>
    <w:rsid w:val="00925733"/>
    <w:rsid w:val="00925C9F"/>
    <w:rsid w:val="00926B21"/>
    <w:rsid w:val="00926DA5"/>
    <w:rsid w:val="00926F2E"/>
    <w:rsid w:val="00927218"/>
    <w:rsid w:val="00927BD4"/>
    <w:rsid w:val="0093013A"/>
    <w:rsid w:val="00931359"/>
    <w:rsid w:val="00931543"/>
    <w:rsid w:val="00932235"/>
    <w:rsid w:val="00932B76"/>
    <w:rsid w:val="00932D20"/>
    <w:rsid w:val="00933459"/>
    <w:rsid w:val="00933C23"/>
    <w:rsid w:val="00934D14"/>
    <w:rsid w:val="009354F7"/>
    <w:rsid w:val="00935647"/>
    <w:rsid w:val="0093714A"/>
    <w:rsid w:val="0093727B"/>
    <w:rsid w:val="00937B77"/>
    <w:rsid w:val="00941986"/>
    <w:rsid w:val="00942A74"/>
    <w:rsid w:val="00942B6C"/>
    <w:rsid w:val="00943045"/>
    <w:rsid w:val="00943C70"/>
    <w:rsid w:val="0094494A"/>
    <w:rsid w:val="00945210"/>
    <w:rsid w:val="0094577C"/>
    <w:rsid w:val="00945A4E"/>
    <w:rsid w:val="00945AE9"/>
    <w:rsid w:val="00945B21"/>
    <w:rsid w:val="00945E86"/>
    <w:rsid w:val="00945F30"/>
    <w:rsid w:val="009478E9"/>
    <w:rsid w:val="0095153D"/>
    <w:rsid w:val="00951950"/>
    <w:rsid w:val="00951D9E"/>
    <w:rsid w:val="00954436"/>
    <w:rsid w:val="00954ABE"/>
    <w:rsid w:val="00954DE8"/>
    <w:rsid w:val="00955AA5"/>
    <w:rsid w:val="00955D8B"/>
    <w:rsid w:val="00956B95"/>
    <w:rsid w:val="009571CF"/>
    <w:rsid w:val="009573DB"/>
    <w:rsid w:val="009577C9"/>
    <w:rsid w:val="009602F5"/>
    <w:rsid w:val="009603E2"/>
    <w:rsid w:val="0096047D"/>
    <w:rsid w:val="0096084F"/>
    <w:rsid w:val="00961559"/>
    <w:rsid w:val="0096166B"/>
    <w:rsid w:val="0096199E"/>
    <w:rsid w:val="00961A79"/>
    <w:rsid w:val="00961AB0"/>
    <w:rsid w:val="00961D57"/>
    <w:rsid w:val="00962AA0"/>
    <w:rsid w:val="00963676"/>
    <w:rsid w:val="00963757"/>
    <w:rsid w:val="0096399F"/>
    <w:rsid w:val="009642DD"/>
    <w:rsid w:val="00964A9C"/>
    <w:rsid w:val="00964C10"/>
    <w:rsid w:val="00965D7F"/>
    <w:rsid w:val="0096650F"/>
    <w:rsid w:val="00966CF8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EB1"/>
    <w:rsid w:val="009741AC"/>
    <w:rsid w:val="00974727"/>
    <w:rsid w:val="0097563A"/>
    <w:rsid w:val="00976D12"/>
    <w:rsid w:val="00977224"/>
    <w:rsid w:val="009777C8"/>
    <w:rsid w:val="009779C0"/>
    <w:rsid w:val="0098021E"/>
    <w:rsid w:val="0098245E"/>
    <w:rsid w:val="00982684"/>
    <w:rsid w:val="00982A75"/>
    <w:rsid w:val="0098349F"/>
    <w:rsid w:val="0098398D"/>
    <w:rsid w:val="00983C3F"/>
    <w:rsid w:val="00983D0A"/>
    <w:rsid w:val="009844D9"/>
    <w:rsid w:val="00984D5B"/>
    <w:rsid w:val="009850CC"/>
    <w:rsid w:val="0098599E"/>
    <w:rsid w:val="0098678F"/>
    <w:rsid w:val="009867E2"/>
    <w:rsid w:val="00986D98"/>
    <w:rsid w:val="00987B1B"/>
    <w:rsid w:val="0099038E"/>
    <w:rsid w:val="00990A73"/>
    <w:rsid w:val="00990AFA"/>
    <w:rsid w:val="00991509"/>
    <w:rsid w:val="00991938"/>
    <w:rsid w:val="0099198F"/>
    <w:rsid w:val="00991B8A"/>
    <w:rsid w:val="00992285"/>
    <w:rsid w:val="00993342"/>
    <w:rsid w:val="009937C0"/>
    <w:rsid w:val="00993F54"/>
    <w:rsid w:val="009941C1"/>
    <w:rsid w:val="0099429A"/>
    <w:rsid w:val="00995066"/>
    <w:rsid w:val="00995ED2"/>
    <w:rsid w:val="00996999"/>
    <w:rsid w:val="009A101D"/>
    <w:rsid w:val="009A3673"/>
    <w:rsid w:val="009A3F7A"/>
    <w:rsid w:val="009A501A"/>
    <w:rsid w:val="009A508E"/>
    <w:rsid w:val="009A5993"/>
    <w:rsid w:val="009A7FC6"/>
    <w:rsid w:val="009B00AF"/>
    <w:rsid w:val="009B1AE7"/>
    <w:rsid w:val="009B234F"/>
    <w:rsid w:val="009B23C3"/>
    <w:rsid w:val="009B258D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4E6E"/>
    <w:rsid w:val="009B532C"/>
    <w:rsid w:val="009B7F41"/>
    <w:rsid w:val="009C1BBC"/>
    <w:rsid w:val="009C1DFD"/>
    <w:rsid w:val="009C281F"/>
    <w:rsid w:val="009C4128"/>
    <w:rsid w:val="009C4634"/>
    <w:rsid w:val="009C4A6E"/>
    <w:rsid w:val="009C4C5E"/>
    <w:rsid w:val="009C5753"/>
    <w:rsid w:val="009C6BD3"/>
    <w:rsid w:val="009C7111"/>
    <w:rsid w:val="009C7CB5"/>
    <w:rsid w:val="009D028D"/>
    <w:rsid w:val="009D0977"/>
    <w:rsid w:val="009D19C2"/>
    <w:rsid w:val="009D1F23"/>
    <w:rsid w:val="009D258F"/>
    <w:rsid w:val="009D36DB"/>
    <w:rsid w:val="009D4948"/>
    <w:rsid w:val="009D4D26"/>
    <w:rsid w:val="009D52DE"/>
    <w:rsid w:val="009D5F1A"/>
    <w:rsid w:val="009D62EF"/>
    <w:rsid w:val="009D7265"/>
    <w:rsid w:val="009D77E7"/>
    <w:rsid w:val="009E0F48"/>
    <w:rsid w:val="009E1686"/>
    <w:rsid w:val="009E2146"/>
    <w:rsid w:val="009E29B9"/>
    <w:rsid w:val="009E2D00"/>
    <w:rsid w:val="009E3C98"/>
    <w:rsid w:val="009E425B"/>
    <w:rsid w:val="009E4705"/>
    <w:rsid w:val="009E50DD"/>
    <w:rsid w:val="009E562B"/>
    <w:rsid w:val="009E63F9"/>
    <w:rsid w:val="009E73C0"/>
    <w:rsid w:val="009E79C1"/>
    <w:rsid w:val="009F03C2"/>
    <w:rsid w:val="009F079C"/>
    <w:rsid w:val="009F1347"/>
    <w:rsid w:val="009F13BA"/>
    <w:rsid w:val="009F2A33"/>
    <w:rsid w:val="009F2B78"/>
    <w:rsid w:val="009F2DBF"/>
    <w:rsid w:val="009F31D9"/>
    <w:rsid w:val="009F33B2"/>
    <w:rsid w:val="009F33ED"/>
    <w:rsid w:val="009F344F"/>
    <w:rsid w:val="009F4157"/>
    <w:rsid w:val="009F4F7A"/>
    <w:rsid w:val="009F519D"/>
    <w:rsid w:val="009F59FB"/>
    <w:rsid w:val="009F5A5B"/>
    <w:rsid w:val="009F6734"/>
    <w:rsid w:val="009F67A1"/>
    <w:rsid w:val="009F6992"/>
    <w:rsid w:val="009F6B6D"/>
    <w:rsid w:val="009F6B7A"/>
    <w:rsid w:val="009F7148"/>
    <w:rsid w:val="009F71BC"/>
    <w:rsid w:val="00A00196"/>
    <w:rsid w:val="00A00653"/>
    <w:rsid w:val="00A01457"/>
    <w:rsid w:val="00A0183F"/>
    <w:rsid w:val="00A0447D"/>
    <w:rsid w:val="00A05233"/>
    <w:rsid w:val="00A05A72"/>
    <w:rsid w:val="00A05ACA"/>
    <w:rsid w:val="00A05C58"/>
    <w:rsid w:val="00A066D1"/>
    <w:rsid w:val="00A067A5"/>
    <w:rsid w:val="00A071A2"/>
    <w:rsid w:val="00A07524"/>
    <w:rsid w:val="00A10753"/>
    <w:rsid w:val="00A10F7D"/>
    <w:rsid w:val="00A115AF"/>
    <w:rsid w:val="00A132EA"/>
    <w:rsid w:val="00A1342F"/>
    <w:rsid w:val="00A14084"/>
    <w:rsid w:val="00A140C8"/>
    <w:rsid w:val="00A14300"/>
    <w:rsid w:val="00A14625"/>
    <w:rsid w:val="00A146D9"/>
    <w:rsid w:val="00A14BA7"/>
    <w:rsid w:val="00A157E1"/>
    <w:rsid w:val="00A15934"/>
    <w:rsid w:val="00A15AF0"/>
    <w:rsid w:val="00A15B77"/>
    <w:rsid w:val="00A15D84"/>
    <w:rsid w:val="00A16330"/>
    <w:rsid w:val="00A178FD"/>
    <w:rsid w:val="00A212C4"/>
    <w:rsid w:val="00A215BC"/>
    <w:rsid w:val="00A22C7B"/>
    <w:rsid w:val="00A22E12"/>
    <w:rsid w:val="00A233C3"/>
    <w:rsid w:val="00A23B27"/>
    <w:rsid w:val="00A24189"/>
    <w:rsid w:val="00A24553"/>
    <w:rsid w:val="00A24F46"/>
    <w:rsid w:val="00A25687"/>
    <w:rsid w:val="00A25A8E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863"/>
    <w:rsid w:val="00A3199E"/>
    <w:rsid w:val="00A32563"/>
    <w:rsid w:val="00A32883"/>
    <w:rsid w:val="00A33021"/>
    <w:rsid w:val="00A33474"/>
    <w:rsid w:val="00A35314"/>
    <w:rsid w:val="00A3533D"/>
    <w:rsid w:val="00A35C60"/>
    <w:rsid w:val="00A40609"/>
    <w:rsid w:val="00A40E7A"/>
    <w:rsid w:val="00A417EA"/>
    <w:rsid w:val="00A4218D"/>
    <w:rsid w:val="00A4302A"/>
    <w:rsid w:val="00A4306B"/>
    <w:rsid w:val="00A43A87"/>
    <w:rsid w:val="00A43B81"/>
    <w:rsid w:val="00A443DA"/>
    <w:rsid w:val="00A44466"/>
    <w:rsid w:val="00A4462D"/>
    <w:rsid w:val="00A44B56"/>
    <w:rsid w:val="00A455FD"/>
    <w:rsid w:val="00A46FB0"/>
    <w:rsid w:val="00A471CD"/>
    <w:rsid w:val="00A47403"/>
    <w:rsid w:val="00A47C0D"/>
    <w:rsid w:val="00A47DDB"/>
    <w:rsid w:val="00A506E2"/>
    <w:rsid w:val="00A510E5"/>
    <w:rsid w:val="00A516D6"/>
    <w:rsid w:val="00A522EB"/>
    <w:rsid w:val="00A52AE3"/>
    <w:rsid w:val="00A52F6B"/>
    <w:rsid w:val="00A52FAE"/>
    <w:rsid w:val="00A5423A"/>
    <w:rsid w:val="00A545C6"/>
    <w:rsid w:val="00A54645"/>
    <w:rsid w:val="00A5502F"/>
    <w:rsid w:val="00A551CA"/>
    <w:rsid w:val="00A55995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7F2"/>
    <w:rsid w:val="00A60EE4"/>
    <w:rsid w:val="00A62762"/>
    <w:rsid w:val="00A63210"/>
    <w:rsid w:val="00A63723"/>
    <w:rsid w:val="00A637B0"/>
    <w:rsid w:val="00A63B1F"/>
    <w:rsid w:val="00A64518"/>
    <w:rsid w:val="00A6496C"/>
    <w:rsid w:val="00A6547C"/>
    <w:rsid w:val="00A65696"/>
    <w:rsid w:val="00A66741"/>
    <w:rsid w:val="00A7037E"/>
    <w:rsid w:val="00A707C5"/>
    <w:rsid w:val="00A7179A"/>
    <w:rsid w:val="00A723E9"/>
    <w:rsid w:val="00A72B33"/>
    <w:rsid w:val="00A72DAD"/>
    <w:rsid w:val="00A7311D"/>
    <w:rsid w:val="00A734B3"/>
    <w:rsid w:val="00A73630"/>
    <w:rsid w:val="00A73B9A"/>
    <w:rsid w:val="00A743F0"/>
    <w:rsid w:val="00A74718"/>
    <w:rsid w:val="00A74A7E"/>
    <w:rsid w:val="00A74AC9"/>
    <w:rsid w:val="00A75273"/>
    <w:rsid w:val="00A755BD"/>
    <w:rsid w:val="00A75D0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4013"/>
    <w:rsid w:val="00A8410D"/>
    <w:rsid w:val="00A841E0"/>
    <w:rsid w:val="00A8434C"/>
    <w:rsid w:val="00A8546A"/>
    <w:rsid w:val="00A857B8"/>
    <w:rsid w:val="00A858F8"/>
    <w:rsid w:val="00A859FC"/>
    <w:rsid w:val="00A864AA"/>
    <w:rsid w:val="00A86CFE"/>
    <w:rsid w:val="00A86FB2"/>
    <w:rsid w:val="00A87521"/>
    <w:rsid w:val="00A900D6"/>
    <w:rsid w:val="00A90BDE"/>
    <w:rsid w:val="00A91EEF"/>
    <w:rsid w:val="00A922A1"/>
    <w:rsid w:val="00A924FE"/>
    <w:rsid w:val="00A93EF3"/>
    <w:rsid w:val="00A9496B"/>
    <w:rsid w:val="00A949B4"/>
    <w:rsid w:val="00A96D61"/>
    <w:rsid w:val="00A9778E"/>
    <w:rsid w:val="00A97D55"/>
    <w:rsid w:val="00A97F1B"/>
    <w:rsid w:val="00AA0583"/>
    <w:rsid w:val="00AA1000"/>
    <w:rsid w:val="00AA18C7"/>
    <w:rsid w:val="00AA2094"/>
    <w:rsid w:val="00AA50F8"/>
    <w:rsid w:val="00AA5505"/>
    <w:rsid w:val="00AA6180"/>
    <w:rsid w:val="00AA6B74"/>
    <w:rsid w:val="00AA6F1C"/>
    <w:rsid w:val="00AA6F2A"/>
    <w:rsid w:val="00AA706E"/>
    <w:rsid w:val="00AA78EA"/>
    <w:rsid w:val="00AB0CE9"/>
    <w:rsid w:val="00AB2A8B"/>
    <w:rsid w:val="00AB3199"/>
    <w:rsid w:val="00AB4D62"/>
    <w:rsid w:val="00AB5CBB"/>
    <w:rsid w:val="00AB613D"/>
    <w:rsid w:val="00AB7763"/>
    <w:rsid w:val="00AB7C74"/>
    <w:rsid w:val="00AB7FD8"/>
    <w:rsid w:val="00AC059B"/>
    <w:rsid w:val="00AC1B54"/>
    <w:rsid w:val="00AC2790"/>
    <w:rsid w:val="00AC2DC5"/>
    <w:rsid w:val="00AC2F11"/>
    <w:rsid w:val="00AC3470"/>
    <w:rsid w:val="00AC3725"/>
    <w:rsid w:val="00AC38E3"/>
    <w:rsid w:val="00AC3916"/>
    <w:rsid w:val="00AC3F3E"/>
    <w:rsid w:val="00AC40C5"/>
    <w:rsid w:val="00AC43BD"/>
    <w:rsid w:val="00AC48BF"/>
    <w:rsid w:val="00AC4A0A"/>
    <w:rsid w:val="00AC6213"/>
    <w:rsid w:val="00AC6767"/>
    <w:rsid w:val="00AC6841"/>
    <w:rsid w:val="00AC6D88"/>
    <w:rsid w:val="00AC6F0B"/>
    <w:rsid w:val="00AC6F0D"/>
    <w:rsid w:val="00AC7734"/>
    <w:rsid w:val="00AD05C0"/>
    <w:rsid w:val="00AD0A75"/>
    <w:rsid w:val="00AD1407"/>
    <w:rsid w:val="00AD1776"/>
    <w:rsid w:val="00AD2227"/>
    <w:rsid w:val="00AD28E2"/>
    <w:rsid w:val="00AD3381"/>
    <w:rsid w:val="00AD3D1C"/>
    <w:rsid w:val="00AD50A6"/>
    <w:rsid w:val="00AD626E"/>
    <w:rsid w:val="00AD62D0"/>
    <w:rsid w:val="00AD6C93"/>
    <w:rsid w:val="00AE037E"/>
    <w:rsid w:val="00AE2742"/>
    <w:rsid w:val="00AE2CBD"/>
    <w:rsid w:val="00AE313F"/>
    <w:rsid w:val="00AE39B8"/>
    <w:rsid w:val="00AE3F59"/>
    <w:rsid w:val="00AE5486"/>
    <w:rsid w:val="00AE56FE"/>
    <w:rsid w:val="00AE5AD6"/>
    <w:rsid w:val="00AE5FC2"/>
    <w:rsid w:val="00AE6119"/>
    <w:rsid w:val="00AE6734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92F"/>
    <w:rsid w:val="00AF4A19"/>
    <w:rsid w:val="00AF4A65"/>
    <w:rsid w:val="00AF4E66"/>
    <w:rsid w:val="00AF5CEC"/>
    <w:rsid w:val="00AF5DAA"/>
    <w:rsid w:val="00AF6514"/>
    <w:rsid w:val="00AF6638"/>
    <w:rsid w:val="00AF6AF0"/>
    <w:rsid w:val="00AF6AFA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E82"/>
    <w:rsid w:val="00B04238"/>
    <w:rsid w:val="00B04308"/>
    <w:rsid w:val="00B04984"/>
    <w:rsid w:val="00B04995"/>
    <w:rsid w:val="00B04BEA"/>
    <w:rsid w:val="00B054EC"/>
    <w:rsid w:val="00B0580C"/>
    <w:rsid w:val="00B05B0C"/>
    <w:rsid w:val="00B071CF"/>
    <w:rsid w:val="00B115AD"/>
    <w:rsid w:val="00B11759"/>
    <w:rsid w:val="00B11C96"/>
    <w:rsid w:val="00B11CBC"/>
    <w:rsid w:val="00B12AE0"/>
    <w:rsid w:val="00B137C3"/>
    <w:rsid w:val="00B13CCA"/>
    <w:rsid w:val="00B140B7"/>
    <w:rsid w:val="00B15147"/>
    <w:rsid w:val="00B152D9"/>
    <w:rsid w:val="00B15CC0"/>
    <w:rsid w:val="00B168C0"/>
    <w:rsid w:val="00B17708"/>
    <w:rsid w:val="00B177B3"/>
    <w:rsid w:val="00B17983"/>
    <w:rsid w:val="00B20769"/>
    <w:rsid w:val="00B207AF"/>
    <w:rsid w:val="00B20BD9"/>
    <w:rsid w:val="00B20FF3"/>
    <w:rsid w:val="00B218DD"/>
    <w:rsid w:val="00B2205D"/>
    <w:rsid w:val="00B223C5"/>
    <w:rsid w:val="00B2288B"/>
    <w:rsid w:val="00B229B3"/>
    <w:rsid w:val="00B22A36"/>
    <w:rsid w:val="00B22C24"/>
    <w:rsid w:val="00B23083"/>
    <w:rsid w:val="00B2421D"/>
    <w:rsid w:val="00B2425A"/>
    <w:rsid w:val="00B245D2"/>
    <w:rsid w:val="00B248B2"/>
    <w:rsid w:val="00B25904"/>
    <w:rsid w:val="00B26D91"/>
    <w:rsid w:val="00B27836"/>
    <w:rsid w:val="00B278D5"/>
    <w:rsid w:val="00B3010E"/>
    <w:rsid w:val="00B303C9"/>
    <w:rsid w:val="00B30535"/>
    <w:rsid w:val="00B31B83"/>
    <w:rsid w:val="00B32055"/>
    <w:rsid w:val="00B324AC"/>
    <w:rsid w:val="00B32ACB"/>
    <w:rsid w:val="00B336D6"/>
    <w:rsid w:val="00B33BDB"/>
    <w:rsid w:val="00B34D6E"/>
    <w:rsid w:val="00B34E7C"/>
    <w:rsid w:val="00B353A0"/>
    <w:rsid w:val="00B3540C"/>
    <w:rsid w:val="00B35BBD"/>
    <w:rsid w:val="00B35E91"/>
    <w:rsid w:val="00B36196"/>
    <w:rsid w:val="00B369B1"/>
    <w:rsid w:val="00B379B0"/>
    <w:rsid w:val="00B37AF7"/>
    <w:rsid w:val="00B40033"/>
    <w:rsid w:val="00B40614"/>
    <w:rsid w:val="00B40CD3"/>
    <w:rsid w:val="00B40CF8"/>
    <w:rsid w:val="00B41384"/>
    <w:rsid w:val="00B433A5"/>
    <w:rsid w:val="00B43E3A"/>
    <w:rsid w:val="00B443C2"/>
    <w:rsid w:val="00B4518F"/>
    <w:rsid w:val="00B4538F"/>
    <w:rsid w:val="00B45836"/>
    <w:rsid w:val="00B45C09"/>
    <w:rsid w:val="00B46E36"/>
    <w:rsid w:val="00B5023A"/>
    <w:rsid w:val="00B50525"/>
    <w:rsid w:val="00B509CF"/>
    <w:rsid w:val="00B50DDA"/>
    <w:rsid w:val="00B520BA"/>
    <w:rsid w:val="00B52599"/>
    <w:rsid w:val="00B5298F"/>
    <w:rsid w:val="00B53139"/>
    <w:rsid w:val="00B538E8"/>
    <w:rsid w:val="00B53EB8"/>
    <w:rsid w:val="00B5401B"/>
    <w:rsid w:val="00B54C31"/>
    <w:rsid w:val="00B54D8B"/>
    <w:rsid w:val="00B54E00"/>
    <w:rsid w:val="00B54F40"/>
    <w:rsid w:val="00B551A1"/>
    <w:rsid w:val="00B55636"/>
    <w:rsid w:val="00B558DF"/>
    <w:rsid w:val="00B55C30"/>
    <w:rsid w:val="00B56251"/>
    <w:rsid w:val="00B566A8"/>
    <w:rsid w:val="00B570EC"/>
    <w:rsid w:val="00B573B1"/>
    <w:rsid w:val="00B578C7"/>
    <w:rsid w:val="00B5793A"/>
    <w:rsid w:val="00B57ED8"/>
    <w:rsid w:val="00B6019E"/>
    <w:rsid w:val="00B6082C"/>
    <w:rsid w:val="00B60B16"/>
    <w:rsid w:val="00B60C6B"/>
    <w:rsid w:val="00B617A6"/>
    <w:rsid w:val="00B618DA"/>
    <w:rsid w:val="00B61905"/>
    <w:rsid w:val="00B62D01"/>
    <w:rsid w:val="00B62FCF"/>
    <w:rsid w:val="00B632B4"/>
    <w:rsid w:val="00B632BD"/>
    <w:rsid w:val="00B64749"/>
    <w:rsid w:val="00B653CA"/>
    <w:rsid w:val="00B659AA"/>
    <w:rsid w:val="00B6648F"/>
    <w:rsid w:val="00B70649"/>
    <w:rsid w:val="00B70DC7"/>
    <w:rsid w:val="00B71373"/>
    <w:rsid w:val="00B71A82"/>
    <w:rsid w:val="00B724CA"/>
    <w:rsid w:val="00B72B06"/>
    <w:rsid w:val="00B72B55"/>
    <w:rsid w:val="00B73A85"/>
    <w:rsid w:val="00B73E9B"/>
    <w:rsid w:val="00B74880"/>
    <w:rsid w:val="00B76240"/>
    <w:rsid w:val="00B762BA"/>
    <w:rsid w:val="00B76820"/>
    <w:rsid w:val="00B77A90"/>
    <w:rsid w:val="00B80B8A"/>
    <w:rsid w:val="00B8143E"/>
    <w:rsid w:val="00B8153B"/>
    <w:rsid w:val="00B81A39"/>
    <w:rsid w:val="00B83280"/>
    <w:rsid w:val="00B8382D"/>
    <w:rsid w:val="00B83E7F"/>
    <w:rsid w:val="00B840FF"/>
    <w:rsid w:val="00B8422E"/>
    <w:rsid w:val="00B8530D"/>
    <w:rsid w:val="00B859EA"/>
    <w:rsid w:val="00B8601D"/>
    <w:rsid w:val="00B8621A"/>
    <w:rsid w:val="00B863C6"/>
    <w:rsid w:val="00B86988"/>
    <w:rsid w:val="00B86F27"/>
    <w:rsid w:val="00B86F3F"/>
    <w:rsid w:val="00B8712C"/>
    <w:rsid w:val="00B9025A"/>
    <w:rsid w:val="00B907DC"/>
    <w:rsid w:val="00B908B7"/>
    <w:rsid w:val="00B90AAF"/>
    <w:rsid w:val="00B90AE6"/>
    <w:rsid w:val="00B91E4A"/>
    <w:rsid w:val="00B92122"/>
    <w:rsid w:val="00B9216E"/>
    <w:rsid w:val="00B92613"/>
    <w:rsid w:val="00B92949"/>
    <w:rsid w:val="00B929DE"/>
    <w:rsid w:val="00B92A3D"/>
    <w:rsid w:val="00B92C5B"/>
    <w:rsid w:val="00B93322"/>
    <w:rsid w:val="00B9361C"/>
    <w:rsid w:val="00B9392D"/>
    <w:rsid w:val="00B94167"/>
    <w:rsid w:val="00B9459D"/>
    <w:rsid w:val="00B95BB6"/>
    <w:rsid w:val="00B95FC2"/>
    <w:rsid w:val="00B9637B"/>
    <w:rsid w:val="00B965A9"/>
    <w:rsid w:val="00B96AF9"/>
    <w:rsid w:val="00B97328"/>
    <w:rsid w:val="00B975CB"/>
    <w:rsid w:val="00B97FA1"/>
    <w:rsid w:val="00BA17C9"/>
    <w:rsid w:val="00BA2BE5"/>
    <w:rsid w:val="00BA2F77"/>
    <w:rsid w:val="00BA3A34"/>
    <w:rsid w:val="00BA40DC"/>
    <w:rsid w:val="00BA43AF"/>
    <w:rsid w:val="00BA44DE"/>
    <w:rsid w:val="00BA4B8B"/>
    <w:rsid w:val="00BA5442"/>
    <w:rsid w:val="00BA5CAD"/>
    <w:rsid w:val="00BA66EE"/>
    <w:rsid w:val="00BA6B8F"/>
    <w:rsid w:val="00BA6E9C"/>
    <w:rsid w:val="00BA722B"/>
    <w:rsid w:val="00BA7B04"/>
    <w:rsid w:val="00BB0162"/>
    <w:rsid w:val="00BB0DAE"/>
    <w:rsid w:val="00BB15D4"/>
    <w:rsid w:val="00BB1C0A"/>
    <w:rsid w:val="00BB296B"/>
    <w:rsid w:val="00BB2A8F"/>
    <w:rsid w:val="00BB2FEC"/>
    <w:rsid w:val="00BB3737"/>
    <w:rsid w:val="00BB428A"/>
    <w:rsid w:val="00BB489C"/>
    <w:rsid w:val="00BB4A0C"/>
    <w:rsid w:val="00BB4D17"/>
    <w:rsid w:val="00BB51B2"/>
    <w:rsid w:val="00BB5782"/>
    <w:rsid w:val="00BB642A"/>
    <w:rsid w:val="00BB6710"/>
    <w:rsid w:val="00BB686F"/>
    <w:rsid w:val="00BB705C"/>
    <w:rsid w:val="00BB72ED"/>
    <w:rsid w:val="00BB7909"/>
    <w:rsid w:val="00BC0318"/>
    <w:rsid w:val="00BC147F"/>
    <w:rsid w:val="00BC231C"/>
    <w:rsid w:val="00BC252E"/>
    <w:rsid w:val="00BC3A8E"/>
    <w:rsid w:val="00BC3E93"/>
    <w:rsid w:val="00BC5685"/>
    <w:rsid w:val="00BC57D6"/>
    <w:rsid w:val="00BC5C77"/>
    <w:rsid w:val="00BC63B8"/>
    <w:rsid w:val="00BC7C54"/>
    <w:rsid w:val="00BC7E60"/>
    <w:rsid w:val="00BD0249"/>
    <w:rsid w:val="00BD0F3C"/>
    <w:rsid w:val="00BD0F96"/>
    <w:rsid w:val="00BD1D47"/>
    <w:rsid w:val="00BD2427"/>
    <w:rsid w:val="00BD2B13"/>
    <w:rsid w:val="00BD324E"/>
    <w:rsid w:val="00BD3419"/>
    <w:rsid w:val="00BD39CF"/>
    <w:rsid w:val="00BD3A6F"/>
    <w:rsid w:val="00BD3D37"/>
    <w:rsid w:val="00BD44FC"/>
    <w:rsid w:val="00BD4DE0"/>
    <w:rsid w:val="00BD50C3"/>
    <w:rsid w:val="00BD5363"/>
    <w:rsid w:val="00BD5376"/>
    <w:rsid w:val="00BD5D11"/>
    <w:rsid w:val="00BD633E"/>
    <w:rsid w:val="00BD7047"/>
    <w:rsid w:val="00BE0866"/>
    <w:rsid w:val="00BE0987"/>
    <w:rsid w:val="00BE0DD8"/>
    <w:rsid w:val="00BE11F3"/>
    <w:rsid w:val="00BE2FD9"/>
    <w:rsid w:val="00BE4562"/>
    <w:rsid w:val="00BE459F"/>
    <w:rsid w:val="00BE558F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08D9"/>
    <w:rsid w:val="00BF104C"/>
    <w:rsid w:val="00BF138D"/>
    <w:rsid w:val="00BF1647"/>
    <w:rsid w:val="00BF172D"/>
    <w:rsid w:val="00BF1D09"/>
    <w:rsid w:val="00BF2C60"/>
    <w:rsid w:val="00BF2C74"/>
    <w:rsid w:val="00BF2EDA"/>
    <w:rsid w:val="00BF31BC"/>
    <w:rsid w:val="00BF32F0"/>
    <w:rsid w:val="00BF3815"/>
    <w:rsid w:val="00BF3FA0"/>
    <w:rsid w:val="00BF4514"/>
    <w:rsid w:val="00BF4722"/>
    <w:rsid w:val="00BF4D1B"/>
    <w:rsid w:val="00BF52DD"/>
    <w:rsid w:val="00BF57A6"/>
    <w:rsid w:val="00BF591B"/>
    <w:rsid w:val="00BF6CFF"/>
    <w:rsid w:val="00BF7BF9"/>
    <w:rsid w:val="00C00A03"/>
    <w:rsid w:val="00C013A7"/>
    <w:rsid w:val="00C019B5"/>
    <w:rsid w:val="00C01D3A"/>
    <w:rsid w:val="00C02833"/>
    <w:rsid w:val="00C03C9E"/>
    <w:rsid w:val="00C04308"/>
    <w:rsid w:val="00C04989"/>
    <w:rsid w:val="00C0533E"/>
    <w:rsid w:val="00C05473"/>
    <w:rsid w:val="00C06DE0"/>
    <w:rsid w:val="00C06E0D"/>
    <w:rsid w:val="00C0733A"/>
    <w:rsid w:val="00C07AF5"/>
    <w:rsid w:val="00C100A6"/>
    <w:rsid w:val="00C10939"/>
    <w:rsid w:val="00C113B4"/>
    <w:rsid w:val="00C11F2B"/>
    <w:rsid w:val="00C11FB3"/>
    <w:rsid w:val="00C120F5"/>
    <w:rsid w:val="00C12F2B"/>
    <w:rsid w:val="00C1308D"/>
    <w:rsid w:val="00C132A8"/>
    <w:rsid w:val="00C134D1"/>
    <w:rsid w:val="00C13F4C"/>
    <w:rsid w:val="00C15F91"/>
    <w:rsid w:val="00C1688D"/>
    <w:rsid w:val="00C17057"/>
    <w:rsid w:val="00C17254"/>
    <w:rsid w:val="00C20107"/>
    <w:rsid w:val="00C20ED9"/>
    <w:rsid w:val="00C223FB"/>
    <w:rsid w:val="00C22C94"/>
    <w:rsid w:val="00C22FA1"/>
    <w:rsid w:val="00C2332F"/>
    <w:rsid w:val="00C246E3"/>
    <w:rsid w:val="00C24F70"/>
    <w:rsid w:val="00C2526A"/>
    <w:rsid w:val="00C254C8"/>
    <w:rsid w:val="00C25D73"/>
    <w:rsid w:val="00C2666E"/>
    <w:rsid w:val="00C27059"/>
    <w:rsid w:val="00C27306"/>
    <w:rsid w:val="00C27805"/>
    <w:rsid w:val="00C27B92"/>
    <w:rsid w:val="00C3083B"/>
    <w:rsid w:val="00C3085D"/>
    <w:rsid w:val="00C30BFE"/>
    <w:rsid w:val="00C31A30"/>
    <w:rsid w:val="00C31DD8"/>
    <w:rsid w:val="00C327BD"/>
    <w:rsid w:val="00C32FF4"/>
    <w:rsid w:val="00C34873"/>
    <w:rsid w:val="00C34C19"/>
    <w:rsid w:val="00C3502D"/>
    <w:rsid w:val="00C3506B"/>
    <w:rsid w:val="00C352B8"/>
    <w:rsid w:val="00C36C99"/>
    <w:rsid w:val="00C36E67"/>
    <w:rsid w:val="00C37AEB"/>
    <w:rsid w:val="00C416D9"/>
    <w:rsid w:val="00C427FA"/>
    <w:rsid w:val="00C432BD"/>
    <w:rsid w:val="00C4334F"/>
    <w:rsid w:val="00C43D6B"/>
    <w:rsid w:val="00C43FCF"/>
    <w:rsid w:val="00C4420F"/>
    <w:rsid w:val="00C45014"/>
    <w:rsid w:val="00C455D3"/>
    <w:rsid w:val="00C45683"/>
    <w:rsid w:val="00C45716"/>
    <w:rsid w:val="00C46804"/>
    <w:rsid w:val="00C46B24"/>
    <w:rsid w:val="00C46C62"/>
    <w:rsid w:val="00C47028"/>
    <w:rsid w:val="00C47D6E"/>
    <w:rsid w:val="00C50326"/>
    <w:rsid w:val="00C507E6"/>
    <w:rsid w:val="00C50E16"/>
    <w:rsid w:val="00C50F6D"/>
    <w:rsid w:val="00C51543"/>
    <w:rsid w:val="00C517F0"/>
    <w:rsid w:val="00C51F3C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804"/>
    <w:rsid w:val="00C56B44"/>
    <w:rsid w:val="00C56CBC"/>
    <w:rsid w:val="00C57160"/>
    <w:rsid w:val="00C57317"/>
    <w:rsid w:val="00C57585"/>
    <w:rsid w:val="00C5792F"/>
    <w:rsid w:val="00C57B21"/>
    <w:rsid w:val="00C613BF"/>
    <w:rsid w:val="00C61E6B"/>
    <w:rsid w:val="00C62D06"/>
    <w:rsid w:val="00C634BE"/>
    <w:rsid w:val="00C63D53"/>
    <w:rsid w:val="00C648B9"/>
    <w:rsid w:val="00C64BA7"/>
    <w:rsid w:val="00C650D0"/>
    <w:rsid w:val="00C6533C"/>
    <w:rsid w:val="00C66C14"/>
    <w:rsid w:val="00C70157"/>
    <w:rsid w:val="00C701F7"/>
    <w:rsid w:val="00C70C80"/>
    <w:rsid w:val="00C70D17"/>
    <w:rsid w:val="00C71398"/>
    <w:rsid w:val="00C713BC"/>
    <w:rsid w:val="00C7148F"/>
    <w:rsid w:val="00C71E84"/>
    <w:rsid w:val="00C7212E"/>
    <w:rsid w:val="00C7249A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B0B"/>
    <w:rsid w:val="00C76F8E"/>
    <w:rsid w:val="00C8045C"/>
    <w:rsid w:val="00C8097F"/>
    <w:rsid w:val="00C80CA6"/>
    <w:rsid w:val="00C81369"/>
    <w:rsid w:val="00C8152F"/>
    <w:rsid w:val="00C81D55"/>
    <w:rsid w:val="00C81F4A"/>
    <w:rsid w:val="00C824FC"/>
    <w:rsid w:val="00C831D9"/>
    <w:rsid w:val="00C841F9"/>
    <w:rsid w:val="00C84207"/>
    <w:rsid w:val="00C84C5A"/>
    <w:rsid w:val="00C85596"/>
    <w:rsid w:val="00C8654D"/>
    <w:rsid w:val="00C86911"/>
    <w:rsid w:val="00C876B2"/>
    <w:rsid w:val="00C90718"/>
    <w:rsid w:val="00C90788"/>
    <w:rsid w:val="00C90B7C"/>
    <w:rsid w:val="00C90BC9"/>
    <w:rsid w:val="00C910D7"/>
    <w:rsid w:val="00C917F1"/>
    <w:rsid w:val="00C918DD"/>
    <w:rsid w:val="00C91D38"/>
    <w:rsid w:val="00C922E2"/>
    <w:rsid w:val="00C923C6"/>
    <w:rsid w:val="00C936BB"/>
    <w:rsid w:val="00C9382B"/>
    <w:rsid w:val="00C93D98"/>
    <w:rsid w:val="00C94325"/>
    <w:rsid w:val="00C94389"/>
    <w:rsid w:val="00C94958"/>
    <w:rsid w:val="00C94D0A"/>
    <w:rsid w:val="00C94FFB"/>
    <w:rsid w:val="00C95126"/>
    <w:rsid w:val="00C952BE"/>
    <w:rsid w:val="00C95DD6"/>
    <w:rsid w:val="00C96082"/>
    <w:rsid w:val="00C96687"/>
    <w:rsid w:val="00C971D3"/>
    <w:rsid w:val="00CA0C42"/>
    <w:rsid w:val="00CA0E7A"/>
    <w:rsid w:val="00CA11E9"/>
    <w:rsid w:val="00CA1526"/>
    <w:rsid w:val="00CA181B"/>
    <w:rsid w:val="00CA20AC"/>
    <w:rsid w:val="00CA2FE5"/>
    <w:rsid w:val="00CA313B"/>
    <w:rsid w:val="00CA31C2"/>
    <w:rsid w:val="00CA325E"/>
    <w:rsid w:val="00CA35E6"/>
    <w:rsid w:val="00CA3728"/>
    <w:rsid w:val="00CA37D0"/>
    <w:rsid w:val="00CA3E36"/>
    <w:rsid w:val="00CA3EBA"/>
    <w:rsid w:val="00CA3EE2"/>
    <w:rsid w:val="00CA4B37"/>
    <w:rsid w:val="00CA5311"/>
    <w:rsid w:val="00CA53F0"/>
    <w:rsid w:val="00CA5FEC"/>
    <w:rsid w:val="00CA6A7F"/>
    <w:rsid w:val="00CA795D"/>
    <w:rsid w:val="00CA7D06"/>
    <w:rsid w:val="00CB0A19"/>
    <w:rsid w:val="00CB0DC6"/>
    <w:rsid w:val="00CB1923"/>
    <w:rsid w:val="00CB1926"/>
    <w:rsid w:val="00CB1F13"/>
    <w:rsid w:val="00CB23A9"/>
    <w:rsid w:val="00CB2A0C"/>
    <w:rsid w:val="00CB2EF4"/>
    <w:rsid w:val="00CB494F"/>
    <w:rsid w:val="00CB5448"/>
    <w:rsid w:val="00CB635B"/>
    <w:rsid w:val="00CB64FB"/>
    <w:rsid w:val="00CB699F"/>
    <w:rsid w:val="00CB6AE6"/>
    <w:rsid w:val="00CB6B58"/>
    <w:rsid w:val="00CC1497"/>
    <w:rsid w:val="00CC1785"/>
    <w:rsid w:val="00CC1811"/>
    <w:rsid w:val="00CC1A47"/>
    <w:rsid w:val="00CC1C81"/>
    <w:rsid w:val="00CC2023"/>
    <w:rsid w:val="00CC274C"/>
    <w:rsid w:val="00CC305C"/>
    <w:rsid w:val="00CC313B"/>
    <w:rsid w:val="00CC43E3"/>
    <w:rsid w:val="00CC4423"/>
    <w:rsid w:val="00CC63A5"/>
    <w:rsid w:val="00CC6475"/>
    <w:rsid w:val="00CC75C0"/>
    <w:rsid w:val="00CC7610"/>
    <w:rsid w:val="00CD0572"/>
    <w:rsid w:val="00CD097B"/>
    <w:rsid w:val="00CD0D80"/>
    <w:rsid w:val="00CD0FCC"/>
    <w:rsid w:val="00CD188C"/>
    <w:rsid w:val="00CD19AD"/>
    <w:rsid w:val="00CD1C6A"/>
    <w:rsid w:val="00CD1DC4"/>
    <w:rsid w:val="00CD2DE3"/>
    <w:rsid w:val="00CD2FCC"/>
    <w:rsid w:val="00CD3623"/>
    <w:rsid w:val="00CD3E91"/>
    <w:rsid w:val="00CD5FDE"/>
    <w:rsid w:val="00CD60E7"/>
    <w:rsid w:val="00CD697B"/>
    <w:rsid w:val="00CD6A2E"/>
    <w:rsid w:val="00CD7001"/>
    <w:rsid w:val="00CD7792"/>
    <w:rsid w:val="00CE0102"/>
    <w:rsid w:val="00CE0121"/>
    <w:rsid w:val="00CE062A"/>
    <w:rsid w:val="00CE0D29"/>
    <w:rsid w:val="00CE0DE6"/>
    <w:rsid w:val="00CE0F73"/>
    <w:rsid w:val="00CE0FE1"/>
    <w:rsid w:val="00CE2247"/>
    <w:rsid w:val="00CE28AD"/>
    <w:rsid w:val="00CE2E17"/>
    <w:rsid w:val="00CE31B3"/>
    <w:rsid w:val="00CE32F5"/>
    <w:rsid w:val="00CE3ADF"/>
    <w:rsid w:val="00CE3CC2"/>
    <w:rsid w:val="00CE3E87"/>
    <w:rsid w:val="00CE50C8"/>
    <w:rsid w:val="00CE6222"/>
    <w:rsid w:val="00CE6439"/>
    <w:rsid w:val="00CE702B"/>
    <w:rsid w:val="00CE7157"/>
    <w:rsid w:val="00CE753F"/>
    <w:rsid w:val="00CE7717"/>
    <w:rsid w:val="00CE7C34"/>
    <w:rsid w:val="00CF043A"/>
    <w:rsid w:val="00CF143E"/>
    <w:rsid w:val="00CF1FCB"/>
    <w:rsid w:val="00CF2226"/>
    <w:rsid w:val="00CF2391"/>
    <w:rsid w:val="00CF2D3A"/>
    <w:rsid w:val="00CF3E25"/>
    <w:rsid w:val="00CF48E4"/>
    <w:rsid w:val="00CF48FE"/>
    <w:rsid w:val="00CF4B76"/>
    <w:rsid w:val="00CF50AB"/>
    <w:rsid w:val="00CF543F"/>
    <w:rsid w:val="00CF5CA2"/>
    <w:rsid w:val="00CF5FEA"/>
    <w:rsid w:val="00CF6F61"/>
    <w:rsid w:val="00CF73EC"/>
    <w:rsid w:val="00CF745C"/>
    <w:rsid w:val="00CF777A"/>
    <w:rsid w:val="00CF790B"/>
    <w:rsid w:val="00D008FB"/>
    <w:rsid w:val="00D010F7"/>
    <w:rsid w:val="00D0158F"/>
    <w:rsid w:val="00D016CE"/>
    <w:rsid w:val="00D021D9"/>
    <w:rsid w:val="00D02ECF"/>
    <w:rsid w:val="00D034C6"/>
    <w:rsid w:val="00D04816"/>
    <w:rsid w:val="00D04C12"/>
    <w:rsid w:val="00D05B7B"/>
    <w:rsid w:val="00D05D16"/>
    <w:rsid w:val="00D06133"/>
    <w:rsid w:val="00D06397"/>
    <w:rsid w:val="00D06987"/>
    <w:rsid w:val="00D06B9B"/>
    <w:rsid w:val="00D06ECF"/>
    <w:rsid w:val="00D06ED9"/>
    <w:rsid w:val="00D06FA3"/>
    <w:rsid w:val="00D0747D"/>
    <w:rsid w:val="00D077C1"/>
    <w:rsid w:val="00D07CD0"/>
    <w:rsid w:val="00D07E8D"/>
    <w:rsid w:val="00D07EDD"/>
    <w:rsid w:val="00D07F9C"/>
    <w:rsid w:val="00D10803"/>
    <w:rsid w:val="00D10ABE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2F5C"/>
    <w:rsid w:val="00D13870"/>
    <w:rsid w:val="00D13E50"/>
    <w:rsid w:val="00D14B14"/>
    <w:rsid w:val="00D150CE"/>
    <w:rsid w:val="00D151AB"/>
    <w:rsid w:val="00D15764"/>
    <w:rsid w:val="00D15C87"/>
    <w:rsid w:val="00D16BA8"/>
    <w:rsid w:val="00D17547"/>
    <w:rsid w:val="00D17B31"/>
    <w:rsid w:val="00D20185"/>
    <w:rsid w:val="00D20719"/>
    <w:rsid w:val="00D20975"/>
    <w:rsid w:val="00D20D8E"/>
    <w:rsid w:val="00D20F4B"/>
    <w:rsid w:val="00D22672"/>
    <w:rsid w:val="00D2270A"/>
    <w:rsid w:val="00D22EB6"/>
    <w:rsid w:val="00D233DA"/>
    <w:rsid w:val="00D23638"/>
    <w:rsid w:val="00D23CBB"/>
    <w:rsid w:val="00D24B35"/>
    <w:rsid w:val="00D24B5C"/>
    <w:rsid w:val="00D24C43"/>
    <w:rsid w:val="00D25419"/>
    <w:rsid w:val="00D25763"/>
    <w:rsid w:val="00D25FC6"/>
    <w:rsid w:val="00D263D2"/>
    <w:rsid w:val="00D26637"/>
    <w:rsid w:val="00D2666A"/>
    <w:rsid w:val="00D273DC"/>
    <w:rsid w:val="00D27EF7"/>
    <w:rsid w:val="00D3152A"/>
    <w:rsid w:val="00D31670"/>
    <w:rsid w:val="00D31F05"/>
    <w:rsid w:val="00D320E3"/>
    <w:rsid w:val="00D32215"/>
    <w:rsid w:val="00D323E5"/>
    <w:rsid w:val="00D329B4"/>
    <w:rsid w:val="00D32E99"/>
    <w:rsid w:val="00D32FB3"/>
    <w:rsid w:val="00D33535"/>
    <w:rsid w:val="00D3433B"/>
    <w:rsid w:val="00D34AB8"/>
    <w:rsid w:val="00D34E0C"/>
    <w:rsid w:val="00D34EC8"/>
    <w:rsid w:val="00D359FE"/>
    <w:rsid w:val="00D35E50"/>
    <w:rsid w:val="00D360F5"/>
    <w:rsid w:val="00D36D0C"/>
    <w:rsid w:val="00D3742A"/>
    <w:rsid w:val="00D416B3"/>
    <w:rsid w:val="00D41CB9"/>
    <w:rsid w:val="00D421FD"/>
    <w:rsid w:val="00D42613"/>
    <w:rsid w:val="00D43380"/>
    <w:rsid w:val="00D44113"/>
    <w:rsid w:val="00D44254"/>
    <w:rsid w:val="00D4476B"/>
    <w:rsid w:val="00D44C36"/>
    <w:rsid w:val="00D45254"/>
    <w:rsid w:val="00D454F3"/>
    <w:rsid w:val="00D46896"/>
    <w:rsid w:val="00D46A68"/>
    <w:rsid w:val="00D46DD2"/>
    <w:rsid w:val="00D50046"/>
    <w:rsid w:val="00D50FA6"/>
    <w:rsid w:val="00D512FB"/>
    <w:rsid w:val="00D5149D"/>
    <w:rsid w:val="00D51912"/>
    <w:rsid w:val="00D527DB"/>
    <w:rsid w:val="00D540CD"/>
    <w:rsid w:val="00D54174"/>
    <w:rsid w:val="00D5441F"/>
    <w:rsid w:val="00D556AD"/>
    <w:rsid w:val="00D56113"/>
    <w:rsid w:val="00D563B2"/>
    <w:rsid w:val="00D564F9"/>
    <w:rsid w:val="00D56689"/>
    <w:rsid w:val="00D57351"/>
    <w:rsid w:val="00D57B1B"/>
    <w:rsid w:val="00D57C40"/>
    <w:rsid w:val="00D57D81"/>
    <w:rsid w:val="00D6029E"/>
    <w:rsid w:val="00D6045C"/>
    <w:rsid w:val="00D6046F"/>
    <w:rsid w:val="00D6196E"/>
    <w:rsid w:val="00D619F0"/>
    <w:rsid w:val="00D619FF"/>
    <w:rsid w:val="00D63296"/>
    <w:rsid w:val="00D63857"/>
    <w:rsid w:val="00D64B2D"/>
    <w:rsid w:val="00D65392"/>
    <w:rsid w:val="00D657A7"/>
    <w:rsid w:val="00D659F5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C7D"/>
    <w:rsid w:val="00D710FF"/>
    <w:rsid w:val="00D7239A"/>
    <w:rsid w:val="00D72C34"/>
    <w:rsid w:val="00D735AF"/>
    <w:rsid w:val="00D73635"/>
    <w:rsid w:val="00D73A72"/>
    <w:rsid w:val="00D74B65"/>
    <w:rsid w:val="00D74BEF"/>
    <w:rsid w:val="00D7554C"/>
    <w:rsid w:val="00D75BFA"/>
    <w:rsid w:val="00D75EA7"/>
    <w:rsid w:val="00D769E7"/>
    <w:rsid w:val="00D76A51"/>
    <w:rsid w:val="00D76BB0"/>
    <w:rsid w:val="00D77CF9"/>
    <w:rsid w:val="00D77E47"/>
    <w:rsid w:val="00D80313"/>
    <w:rsid w:val="00D806D2"/>
    <w:rsid w:val="00D810A6"/>
    <w:rsid w:val="00D81438"/>
    <w:rsid w:val="00D8170A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726"/>
    <w:rsid w:val="00D85D7A"/>
    <w:rsid w:val="00D86436"/>
    <w:rsid w:val="00D869C4"/>
    <w:rsid w:val="00D8787C"/>
    <w:rsid w:val="00D87943"/>
    <w:rsid w:val="00D87B3D"/>
    <w:rsid w:val="00D87DBE"/>
    <w:rsid w:val="00D90195"/>
    <w:rsid w:val="00D90B9B"/>
    <w:rsid w:val="00D9155A"/>
    <w:rsid w:val="00D942E6"/>
    <w:rsid w:val="00D95AEE"/>
    <w:rsid w:val="00D95C31"/>
    <w:rsid w:val="00D95F82"/>
    <w:rsid w:val="00D97A3F"/>
    <w:rsid w:val="00DA02A0"/>
    <w:rsid w:val="00DA0646"/>
    <w:rsid w:val="00DA0872"/>
    <w:rsid w:val="00DA103D"/>
    <w:rsid w:val="00DA180B"/>
    <w:rsid w:val="00DA1971"/>
    <w:rsid w:val="00DA1DF1"/>
    <w:rsid w:val="00DA1E93"/>
    <w:rsid w:val="00DA2C05"/>
    <w:rsid w:val="00DA3073"/>
    <w:rsid w:val="00DA3283"/>
    <w:rsid w:val="00DA358F"/>
    <w:rsid w:val="00DA3671"/>
    <w:rsid w:val="00DA375C"/>
    <w:rsid w:val="00DA3AB2"/>
    <w:rsid w:val="00DA442A"/>
    <w:rsid w:val="00DA48EA"/>
    <w:rsid w:val="00DA58B1"/>
    <w:rsid w:val="00DA5B1D"/>
    <w:rsid w:val="00DA5C01"/>
    <w:rsid w:val="00DA5E01"/>
    <w:rsid w:val="00DA699C"/>
    <w:rsid w:val="00DA77D0"/>
    <w:rsid w:val="00DA7D49"/>
    <w:rsid w:val="00DB0200"/>
    <w:rsid w:val="00DB0431"/>
    <w:rsid w:val="00DB1FFD"/>
    <w:rsid w:val="00DB2160"/>
    <w:rsid w:val="00DB2228"/>
    <w:rsid w:val="00DB26DA"/>
    <w:rsid w:val="00DB277B"/>
    <w:rsid w:val="00DB2A01"/>
    <w:rsid w:val="00DB3213"/>
    <w:rsid w:val="00DB3994"/>
    <w:rsid w:val="00DB3DC0"/>
    <w:rsid w:val="00DB4111"/>
    <w:rsid w:val="00DB42DF"/>
    <w:rsid w:val="00DB5AD0"/>
    <w:rsid w:val="00DB5CD1"/>
    <w:rsid w:val="00DB5D77"/>
    <w:rsid w:val="00DB61D0"/>
    <w:rsid w:val="00DB6C62"/>
    <w:rsid w:val="00DB7982"/>
    <w:rsid w:val="00DB7DB6"/>
    <w:rsid w:val="00DC05F6"/>
    <w:rsid w:val="00DC09BE"/>
    <w:rsid w:val="00DC12AA"/>
    <w:rsid w:val="00DC1305"/>
    <w:rsid w:val="00DC140B"/>
    <w:rsid w:val="00DC185C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7CF"/>
    <w:rsid w:val="00DC68A4"/>
    <w:rsid w:val="00DC7405"/>
    <w:rsid w:val="00DC7A1B"/>
    <w:rsid w:val="00DC7F60"/>
    <w:rsid w:val="00DD0117"/>
    <w:rsid w:val="00DD0A8C"/>
    <w:rsid w:val="00DD132E"/>
    <w:rsid w:val="00DD21EC"/>
    <w:rsid w:val="00DD29C4"/>
    <w:rsid w:val="00DD2A06"/>
    <w:rsid w:val="00DD2CD3"/>
    <w:rsid w:val="00DD3F45"/>
    <w:rsid w:val="00DD4B5A"/>
    <w:rsid w:val="00DD55F1"/>
    <w:rsid w:val="00DD5DCC"/>
    <w:rsid w:val="00DD65D1"/>
    <w:rsid w:val="00DD7643"/>
    <w:rsid w:val="00DD778E"/>
    <w:rsid w:val="00DD7F01"/>
    <w:rsid w:val="00DE022D"/>
    <w:rsid w:val="00DE107D"/>
    <w:rsid w:val="00DE1522"/>
    <w:rsid w:val="00DE1FD7"/>
    <w:rsid w:val="00DE1FFB"/>
    <w:rsid w:val="00DE27C4"/>
    <w:rsid w:val="00DE2A76"/>
    <w:rsid w:val="00DE2D22"/>
    <w:rsid w:val="00DE3A06"/>
    <w:rsid w:val="00DE3C4A"/>
    <w:rsid w:val="00DE3E2C"/>
    <w:rsid w:val="00DE3FF5"/>
    <w:rsid w:val="00DE4820"/>
    <w:rsid w:val="00DE5618"/>
    <w:rsid w:val="00DE578B"/>
    <w:rsid w:val="00DE5934"/>
    <w:rsid w:val="00DE74A4"/>
    <w:rsid w:val="00DE7954"/>
    <w:rsid w:val="00DF0B57"/>
    <w:rsid w:val="00DF0E90"/>
    <w:rsid w:val="00DF12CE"/>
    <w:rsid w:val="00DF19CE"/>
    <w:rsid w:val="00DF29EC"/>
    <w:rsid w:val="00DF2F36"/>
    <w:rsid w:val="00DF388F"/>
    <w:rsid w:val="00DF38F1"/>
    <w:rsid w:val="00DF3C4B"/>
    <w:rsid w:val="00DF45BE"/>
    <w:rsid w:val="00DF49D8"/>
    <w:rsid w:val="00DF5CFF"/>
    <w:rsid w:val="00DF6CAF"/>
    <w:rsid w:val="00DF6ECC"/>
    <w:rsid w:val="00DF743D"/>
    <w:rsid w:val="00DF7677"/>
    <w:rsid w:val="00DF7DED"/>
    <w:rsid w:val="00E00747"/>
    <w:rsid w:val="00E00B11"/>
    <w:rsid w:val="00E00BEB"/>
    <w:rsid w:val="00E02054"/>
    <w:rsid w:val="00E02203"/>
    <w:rsid w:val="00E0260A"/>
    <w:rsid w:val="00E03869"/>
    <w:rsid w:val="00E03D28"/>
    <w:rsid w:val="00E0455C"/>
    <w:rsid w:val="00E0484A"/>
    <w:rsid w:val="00E04DA4"/>
    <w:rsid w:val="00E05253"/>
    <w:rsid w:val="00E054A6"/>
    <w:rsid w:val="00E05A76"/>
    <w:rsid w:val="00E05B7A"/>
    <w:rsid w:val="00E06112"/>
    <w:rsid w:val="00E0614E"/>
    <w:rsid w:val="00E06253"/>
    <w:rsid w:val="00E068D7"/>
    <w:rsid w:val="00E06F98"/>
    <w:rsid w:val="00E072D2"/>
    <w:rsid w:val="00E07468"/>
    <w:rsid w:val="00E0747F"/>
    <w:rsid w:val="00E07C2E"/>
    <w:rsid w:val="00E1042A"/>
    <w:rsid w:val="00E10A41"/>
    <w:rsid w:val="00E1116D"/>
    <w:rsid w:val="00E1158C"/>
    <w:rsid w:val="00E1187E"/>
    <w:rsid w:val="00E11F6E"/>
    <w:rsid w:val="00E12F62"/>
    <w:rsid w:val="00E13122"/>
    <w:rsid w:val="00E13261"/>
    <w:rsid w:val="00E13B80"/>
    <w:rsid w:val="00E1442F"/>
    <w:rsid w:val="00E14486"/>
    <w:rsid w:val="00E14990"/>
    <w:rsid w:val="00E1539A"/>
    <w:rsid w:val="00E1547E"/>
    <w:rsid w:val="00E15566"/>
    <w:rsid w:val="00E15F97"/>
    <w:rsid w:val="00E167EA"/>
    <w:rsid w:val="00E172B8"/>
    <w:rsid w:val="00E172D7"/>
    <w:rsid w:val="00E17BE3"/>
    <w:rsid w:val="00E204D9"/>
    <w:rsid w:val="00E2095D"/>
    <w:rsid w:val="00E209D3"/>
    <w:rsid w:val="00E20CBA"/>
    <w:rsid w:val="00E20EF1"/>
    <w:rsid w:val="00E214EA"/>
    <w:rsid w:val="00E21677"/>
    <w:rsid w:val="00E227C4"/>
    <w:rsid w:val="00E22821"/>
    <w:rsid w:val="00E23774"/>
    <w:rsid w:val="00E23ECE"/>
    <w:rsid w:val="00E24A71"/>
    <w:rsid w:val="00E253E0"/>
    <w:rsid w:val="00E256F8"/>
    <w:rsid w:val="00E25D03"/>
    <w:rsid w:val="00E263F9"/>
    <w:rsid w:val="00E26799"/>
    <w:rsid w:val="00E26F7E"/>
    <w:rsid w:val="00E27144"/>
    <w:rsid w:val="00E2793F"/>
    <w:rsid w:val="00E31085"/>
    <w:rsid w:val="00E3184C"/>
    <w:rsid w:val="00E31CE1"/>
    <w:rsid w:val="00E3250F"/>
    <w:rsid w:val="00E332E4"/>
    <w:rsid w:val="00E33465"/>
    <w:rsid w:val="00E33600"/>
    <w:rsid w:val="00E34510"/>
    <w:rsid w:val="00E346A2"/>
    <w:rsid w:val="00E346FC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ACD"/>
    <w:rsid w:val="00E418BB"/>
    <w:rsid w:val="00E41E47"/>
    <w:rsid w:val="00E43A81"/>
    <w:rsid w:val="00E43EB2"/>
    <w:rsid w:val="00E44129"/>
    <w:rsid w:val="00E46D34"/>
    <w:rsid w:val="00E47574"/>
    <w:rsid w:val="00E51CA8"/>
    <w:rsid w:val="00E51CD5"/>
    <w:rsid w:val="00E51DC7"/>
    <w:rsid w:val="00E51F2A"/>
    <w:rsid w:val="00E5204B"/>
    <w:rsid w:val="00E530CE"/>
    <w:rsid w:val="00E5398B"/>
    <w:rsid w:val="00E53D66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601C2"/>
    <w:rsid w:val="00E60B4C"/>
    <w:rsid w:val="00E61098"/>
    <w:rsid w:val="00E61099"/>
    <w:rsid w:val="00E61651"/>
    <w:rsid w:val="00E6180F"/>
    <w:rsid w:val="00E61FBE"/>
    <w:rsid w:val="00E62227"/>
    <w:rsid w:val="00E62472"/>
    <w:rsid w:val="00E62E7C"/>
    <w:rsid w:val="00E63282"/>
    <w:rsid w:val="00E639E8"/>
    <w:rsid w:val="00E63CC3"/>
    <w:rsid w:val="00E642D6"/>
    <w:rsid w:val="00E64AE4"/>
    <w:rsid w:val="00E64DC1"/>
    <w:rsid w:val="00E6596B"/>
    <w:rsid w:val="00E65FDC"/>
    <w:rsid w:val="00E6678D"/>
    <w:rsid w:val="00E667F5"/>
    <w:rsid w:val="00E66A92"/>
    <w:rsid w:val="00E66B47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7C"/>
    <w:rsid w:val="00E71EEA"/>
    <w:rsid w:val="00E72024"/>
    <w:rsid w:val="00E7212D"/>
    <w:rsid w:val="00E72577"/>
    <w:rsid w:val="00E72ACE"/>
    <w:rsid w:val="00E7309B"/>
    <w:rsid w:val="00E7345C"/>
    <w:rsid w:val="00E73596"/>
    <w:rsid w:val="00E73950"/>
    <w:rsid w:val="00E73D31"/>
    <w:rsid w:val="00E745C6"/>
    <w:rsid w:val="00E747B6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772E9"/>
    <w:rsid w:val="00E804EF"/>
    <w:rsid w:val="00E80F2E"/>
    <w:rsid w:val="00E80F98"/>
    <w:rsid w:val="00E826A3"/>
    <w:rsid w:val="00E84F38"/>
    <w:rsid w:val="00E850C9"/>
    <w:rsid w:val="00E85B13"/>
    <w:rsid w:val="00E85B54"/>
    <w:rsid w:val="00E86185"/>
    <w:rsid w:val="00E863A1"/>
    <w:rsid w:val="00E863DA"/>
    <w:rsid w:val="00E86741"/>
    <w:rsid w:val="00E867BF"/>
    <w:rsid w:val="00E90341"/>
    <w:rsid w:val="00E90381"/>
    <w:rsid w:val="00E90C7F"/>
    <w:rsid w:val="00E9183B"/>
    <w:rsid w:val="00E91A63"/>
    <w:rsid w:val="00E9282F"/>
    <w:rsid w:val="00E932B6"/>
    <w:rsid w:val="00E943B9"/>
    <w:rsid w:val="00E945B9"/>
    <w:rsid w:val="00E94CAB"/>
    <w:rsid w:val="00E9502B"/>
    <w:rsid w:val="00E955A3"/>
    <w:rsid w:val="00E9622D"/>
    <w:rsid w:val="00E9634F"/>
    <w:rsid w:val="00E968C6"/>
    <w:rsid w:val="00E96CE6"/>
    <w:rsid w:val="00E9704B"/>
    <w:rsid w:val="00E976D6"/>
    <w:rsid w:val="00EA07E2"/>
    <w:rsid w:val="00EA0E60"/>
    <w:rsid w:val="00EA15C5"/>
    <w:rsid w:val="00EA1675"/>
    <w:rsid w:val="00EA27B1"/>
    <w:rsid w:val="00EA3938"/>
    <w:rsid w:val="00EA3D61"/>
    <w:rsid w:val="00EA48EF"/>
    <w:rsid w:val="00EA5059"/>
    <w:rsid w:val="00EA51EA"/>
    <w:rsid w:val="00EA63A4"/>
    <w:rsid w:val="00EA6F35"/>
    <w:rsid w:val="00EA79A1"/>
    <w:rsid w:val="00EB0C62"/>
    <w:rsid w:val="00EB20F3"/>
    <w:rsid w:val="00EB26E3"/>
    <w:rsid w:val="00EB27A4"/>
    <w:rsid w:val="00EB2822"/>
    <w:rsid w:val="00EB295A"/>
    <w:rsid w:val="00EB2BED"/>
    <w:rsid w:val="00EB2D6F"/>
    <w:rsid w:val="00EB2F6E"/>
    <w:rsid w:val="00EB3562"/>
    <w:rsid w:val="00EB4758"/>
    <w:rsid w:val="00EB48D1"/>
    <w:rsid w:val="00EB53B3"/>
    <w:rsid w:val="00EB6788"/>
    <w:rsid w:val="00EB691E"/>
    <w:rsid w:val="00EB7D96"/>
    <w:rsid w:val="00EB7DA0"/>
    <w:rsid w:val="00EB7F49"/>
    <w:rsid w:val="00EC080D"/>
    <w:rsid w:val="00EC0CEF"/>
    <w:rsid w:val="00EC1132"/>
    <w:rsid w:val="00EC1931"/>
    <w:rsid w:val="00EC19BE"/>
    <w:rsid w:val="00EC26BA"/>
    <w:rsid w:val="00EC2AD4"/>
    <w:rsid w:val="00EC3A59"/>
    <w:rsid w:val="00EC4DF1"/>
    <w:rsid w:val="00EC4E45"/>
    <w:rsid w:val="00EC4F74"/>
    <w:rsid w:val="00EC538B"/>
    <w:rsid w:val="00EC5E6C"/>
    <w:rsid w:val="00EC6327"/>
    <w:rsid w:val="00EC69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470C"/>
    <w:rsid w:val="00ED497A"/>
    <w:rsid w:val="00ED4A1C"/>
    <w:rsid w:val="00ED5B63"/>
    <w:rsid w:val="00ED619E"/>
    <w:rsid w:val="00ED7028"/>
    <w:rsid w:val="00ED7659"/>
    <w:rsid w:val="00ED7924"/>
    <w:rsid w:val="00EE0921"/>
    <w:rsid w:val="00EE2DB1"/>
    <w:rsid w:val="00EE39D5"/>
    <w:rsid w:val="00EE3E5D"/>
    <w:rsid w:val="00EE4B75"/>
    <w:rsid w:val="00EE51E7"/>
    <w:rsid w:val="00EE55AC"/>
    <w:rsid w:val="00EE5885"/>
    <w:rsid w:val="00EE63C0"/>
    <w:rsid w:val="00EE66F4"/>
    <w:rsid w:val="00EE6B15"/>
    <w:rsid w:val="00EE6EF9"/>
    <w:rsid w:val="00EE7062"/>
    <w:rsid w:val="00EE721B"/>
    <w:rsid w:val="00EE728A"/>
    <w:rsid w:val="00EE7F16"/>
    <w:rsid w:val="00EF0AED"/>
    <w:rsid w:val="00EF0B70"/>
    <w:rsid w:val="00EF1431"/>
    <w:rsid w:val="00EF1675"/>
    <w:rsid w:val="00EF1EB4"/>
    <w:rsid w:val="00EF43A0"/>
    <w:rsid w:val="00EF46AF"/>
    <w:rsid w:val="00EF55CB"/>
    <w:rsid w:val="00EF588A"/>
    <w:rsid w:val="00EF5B88"/>
    <w:rsid w:val="00EF651C"/>
    <w:rsid w:val="00EF73D4"/>
    <w:rsid w:val="00EF7B21"/>
    <w:rsid w:val="00EF7D6A"/>
    <w:rsid w:val="00EF7F34"/>
    <w:rsid w:val="00F009D5"/>
    <w:rsid w:val="00F012AD"/>
    <w:rsid w:val="00F027E5"/>
    <w:rsid w:val="00F03455"/>
    <w:rsid w:val="00F03F1E"/>
    <w:rsid w:val="00F04973"/>
    <w:rsid w:val="00F04B42"/>
    <w:rsid w:val="00F057F5"/>
    <w:rsid w:val="00F05E07"/>
    <w:rsid w:val="00F069EA"/>
    <w:rsid w:val="00F06DB7"/>
    <w:rsid w:val="00F0713E"/>
    <w:rsid w:val="00F07170"/>
    <w:rsid w:val="00F07E9F"/>
    <w:rsid w:val="00F10661"/>
    <w:rsid w:val="00F115CB"/>
    <w:rsid w:val="00F116C4"/>
    <w:rsid w:val="00F11A3C"/>
    <w:rsid w:val="00F12614"/>
    <w:rsid w:val="00F13373"/>
    <w:rsid w:val="00F13736"/>
    <w:rsid w:val="00F13861"/>
    <w:rsid w:val="00F13907"/>
    <w:rsid w:val="00F13A53"/>
    <w:rsid w:val="00F13D8E"/>
    <w:rsid w:val="00F14273"/>
    <w:rsid w:val="00F14900"/>
    <w:rsid w:val="00F1542A"/>
    <w:rsid w:val="00F156A2"/>
    <w:rsid w:val="00F171C2"/>
    <w:rsid w:val="00F2066F"/>
    <w:rsid w:val="00F21372"/>
    <w:rsid w:val="00F232E5"/>
    <w:rsid w:val="00F238D1"/>
    <w:rsid w:val="00F23C71"/>
    <w:rsid w:val="00F259F8"/>
    <w:rsid w:val="00F25E8C"/>
    <w:rsid w:val="00F263E6"/>
    <w:rsid w:val="00F26AF9"/>
    <w:rsid w:val="00F26C81"/>
    <w:rsid w:val="00F26D1F"/>
    <w:rsid w:val="00F271BB"/>
    <w:rsid w:val="00F2781A"/>
    <w:rsid w:val="00F279B3"/>
    <w:rsid w:val="00F27DDB"/>
    <w:rsid w:val="00F3099B"/>
    <w:rsid w:val="00F311F5"/>
    <w:rsid w:val="00F31D4E"/>
    <w:rsid w:val="00F321EF"/>
    <w:rsid w:val="00F322E5"/>
    <w:rsid w:val="00F327AC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736B"/>
    <w:rsid w:val="00F374EA"/>
    <w:rsid w:val="00F3769E"/>
    <w:rsid w:val="00F4107E"/>
    <w:rsid w:val="00F4126E"/>
    <w:rsid w:val="00F41A98"/>
    <w:rsid w:val="00F41B62"/>
    <w:rsid w:val="00F41C6A"/>
    <w:rsid w:val="00F4338D"/>
    <w:rsid w:val="00F435B7"/>
    <w:rsid w:val="00F43B49"/>
    <w:rsid w:val="00F4400A"/>
    <w:rsid w:val="00F44270"/>
    <w:rsid w:val="00F449C7"/>
    <w:rsid w:val="00F44E56"/>
    <w:rsid w:val="00F454E7"/>
    <w:rsid w:val="00F457CE"/>
    <w:rsid w:val="00F465CD"/>
    <w:rsid w:val="00F46BC1"/>
    <w:rsid w:val="00F46FDA"/>
    <w:rsid w:val="00F47776"/>
    <w:rsid w:val="00F50BF9"/>
    <w:rsid w:val="00F50DE5"/>
    <w:rsid w:val="00F5163D"/>
    <w:rsid w:val="00F51940"/>
    <w:rsid w:val="00F51A43"/>
    <w:rsid w:val="00F51DD8"/>
    <w:rsid w:val="00F52151"/>
    <w:rsid w:val="00F52201"/>
    <w:rsid w:val="00F52C9A"/>
    <w:rsid w:val="00F555DD"/>
    <w:rsid w:val="00F557C1"/>
    <w:rsid w:val="00F557D8"/>
    <w:rsid w:val="00F5581B"/>
    <w:rsid w:val="00F55E73"/>
    <w:rsid w:val="00F55E8D"/>
    <w:rsid w:val="00F561C6"/>
    <w:rsid w:val="00F57AC8"/>
    <w:rsid w:val="00F57D90"/>
    <w:rsid w:val="00F60150"/>
    <w:rsid w:val="00F604CE"/>
    <w:rsid w:val="00F6137C"/>
    <w:rsid w:val="00F61774"/>
    <w:rsid w:val="00F61DB2"/>
    <w:rsid w:val="00F63245"/>
    <w:rsid w:val="00F64A4C"/>
    <w:rsid w:val="00F6540B"/>
    <w:rsid w:val="00F6561C"/>
    <w:rsid w:val="00F67CD7"/>
    <w:rsid w:val="00F70120"/>
    <w:rsid w:val="00F70410"/>
    <w:rsid w:val="00F70B3B"/>
    <w:rsid w:val="00F71771"/>
    <w:rsid w:val="00F72090"/>
    <w:rsid w:val="00F7311A"/>
    <w:rsid w:val="00F73210"/>
    <w:rsid w:val="00F737DB"/>
    <w:rsid w:val="00F73C54"/>
    <w:rsid w:val="00F743B3"/>
    <w:rsid w:val="00F7517B"/>
    <w:rsid w:val="00F75673"/>
    <w:rsid w:val="00F75F00"/>
    <w:rsid w:val="00F76CF7"/>
    <w:rsid w:val="00F77129"/>
    <w:rsid w:val="00F774F1"/>
    <w:rsid w:val="00F77E45"/>
    <w:rsid w:val="00F80C9E"/>
    <w:rsid w:val="00F80CE8"/>
    <w:rsid w:val="00F8144F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20EA"/>
    <w:rsid w:val="00F9228D"/>
    <w:rsid w:val="00F92B00"/>
    <w:rsid w:val="00F93567"/>
    <w:rsid w:val="00F9356C"/>
    <w:rsid w:val="00F93E1A"/>
    <w:rsid w:val="00F93F6C"/>
    <w:rsid w:val="00F94BD8"/>
    <w:rsid w:val="00F94E80"/>
    <w:rsid w:val="00F94EAB"/>
    <w:rsid w:val="00F9513D"/>
    <w:rsid w:val="00F96192"/>
    <w:rsid w:val="00F967AC"/>
    <w:rsid w:val="00F9707F"/>
    <w:rsid w:val="00FA0674"/>
    <w:rsid w:val="00FA11FC"/>
    <w:rsid w:val="00FA12B1"/>
    <w:rsid w:val="00FA1355"/>
    <w:rsid w:val="00FA26F2"/>
    <w:rsid w:val="00FA27A3"/>
    <w:rsid w:val="00FA2D58"/>
    <w:rsid w:val="00FA2FA1"/>
    <w:rsid w:val="00FA4BED"/>
    <w:rsid w:val="00FA52D3"/>
    <w:rsid w:val="00FA5332"/>
    <w:rsid w:val="00FA54ED"/>
    <w:rsid w:val="00FA6639"/>
    <w:rsid w:val="00FA7A8F"/>
    <w:rsid w:val="00FB05F0"/>
    <w:rsid w:val="00FB1456"/>
    <w:rsid w:val="00FB166A"/>
    <w:rsid w:val="00FB1888"/>
    <w:rsid w:val="00FB1938"/>
    <w:rsid w:val="00FB205C"/>
    <w:rsid w:val="00FB21C5"/>
    <w:rsid w:val="00FB22EE"/>
    <w:rsid w:val="00FB279B"/>
    <w:rsid w:val="00FB2DAD"/>
    <w:rsid w:val="00FB2E60"/>
    <w:rsid w:val="00FB328C"/>
    <w:rsid w:val="00FB3390"/>
    <w:rsid w:val="00FB3915"/>
    <w:rsid w:val="00FB39EE"/>
    <w:rsid w:val="00FB435F"/>
    <w:rsid w:val="00FB4660"/>
    <w:rsid w:val="00FB4661"/>
    <w:rsid w:val="00FB5EB6"/>
    <w:rsid w:val="00FB6CA6"/>
    <w:rsid w:val="00FB7371"/>
    <w:rsid w:val="00FB7816"/>
    <w:rsid w:val="00FC0810"/>
    <w:rsid w:val="00FC0B9F"/>
    <w:rsid w:val="00FC0E38"/>
    <w:rsid w:val="00FC0F98"/>
    <w:rsid w:val="00FC0FCD"/>
    <w:rsid w:val="00FC19B0"/>
    <w:rsid w:val="00FC2711"/>
    <w:rsid w:val="00FC330D"/>
    <w:rsid w:val="00FC397D"/>
    <w:rsid w:val="00FC3D3D"/>
    <w:rsid w:val="00FC4396"/>
    <w:rsid w:val="00FC469D"/>
    <w:rsid w:val="00FC49F6"/>
    <w:rsid w:val="00FC4C30"/>
    <w:rsid w:val="00FC53BE"/>
    <w:rsid w:val="00FC57CD"/>
    <w:rsid w:val="00FC58D1"/>
    <w:rsid w:val="00FC7387"/>
    <w:rsid w:val="00FC7981"/>
    <w:rsid w:val="00FC7DDB"/>
    <w:rsid w:val="00FD0355"/>
    <w:rsid w:val="00FD08E0"/>
    <w:rsid w:val="00FD0ABA"/>
    <w:rsid w:val="00FD0CC8"/>
    <w:rsid w:val="00FD26EC"/>
    <w:rsid w:val="00FD360D"/>
    <w:rsid w:val="00FD45E5"/>
    <w:rsid w:val="00FD4C10"/>
    <w:rsid w:val="00FD5AA1"/>
    <w:rsid w:val="00FD6037"/>
    <w:rsid w:val="00FD63C9"/>
    <w:rsid w:val="00FD6836"/>
    <w:rsid w:val="00FD69F3"/>
    <w:rsid w:val="00FD790E"/>
    <w:rsid w:val="00FE0AB4"/>
    <w:rsid w:val="00FE13DE"/>
    <w:rsid w:val="00FE19BF"/>
    <w:rsid w:val="00FE1B2C"/>
    <w:rsid w:val="00FE253A"/>
    <w:rsid w:val="00FE35A8"/>
    <w:rsid w:val="00FE3B65"/>
    <w:rsid w:val="00FE3B8A"/>
    <w:rsid w:val="00FE3BC4"/>
    <w:rsid w:val="00FE3F2A"/>
    <w:rsid w:val="00FE47A9"/>
    <w:rsid w:val="00FE5922"/>
    <w:rsid w:val="00FE5CC3"/>
    <w:rsid w:val="00FE6EDB"/>
    <w:rsid w:val="00FE75FB"/>
    <w:rsid w:val="00FE7DAB"/>
    <w:rsid w:val="00FF05B1"/>
    <w:rsid w:val="00FF0C96"/>
    <w:rsid w:val="00FF0E3B"/>
    <w:rsid w:val="00FF0ED4"/>
    <w:rsid w:val="00FF17EF"/>
    <w:rsid w:val="00FF1D20"/>
    <w:rsid w:val="00FF1EE6"/>
    <w:rsid w:val="00FF2863"/>
    <w:rsid w:val="00FF2A88"/>
    <w:rsid w:val="00FF39ED"/>
    <w:rsid w:val="00FF45B8"/>
    <w:rsid w:val="00FF48BC"/>
    <w:rsid w:val="00FF4A39"/>
    <w:rsid w:val="00FF4AA0"/>
    <w:rsid w:val="00FF4F83"/>
    <w:rsid w:val="00FF5545"/>
    <w:rsid w:val="00FF5DE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A64A467"/>
  <w15:docId w15:val="{FAC8B1E9-ED55-4A3E-AB6C-89EFF773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DE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66A36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34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34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9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9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9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4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534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45E8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77428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09292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eosa@gkpge.pl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.eosa@gkpge.pl" TargetMode="Externa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yperlink" Target="mailto:iod.pgesystemy@gkpg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Oświadczenie Wykonawcy o strukturze właścicielskiej i beneficjencie rzeczywistym.docx</dmsv2BaseFileName>
    <dmsv2BaseDisplayName xmlns="http://schemas.microsoft.com/sharepoint/v3">Załącznik nr 7 Oświadczenie Wykonawcy o strukturze właścicielskiej i beneficjencie rzeczywistym</dmsv2BaseDisplayName>
    <dmsv2SWPP2ObjectNumber xmlns="http://schemas.microsoft.com/sharepoint/v3">POST/EOD/EOD/BM/00200/2025                        </dmsv2SWPP2ObjectNumber>
    <dmsv2SWPP2SumMD5 xmlns="http://schemas.microsoft.com/sharepoint/v3">edc7bf4787774a612086e99f7cbc7ed7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682526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22604446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M37YNRNYPV7A-513987650-12969</_dlc_DocId>
    <_dlc_DocIdUrl xmlns="a19cb1c7-c5c7-46d4-85ae-d83685407bba">
      <Url>https://swpp2.dms.gkpge.pl/sites/37/_layouts/15/DocIdRedir.aspx?ID=M37YNRNYPV7A-513987650-12969</Url>
      <Description>M37YNRNYPV7A-513987650-12969</Description>
    </_dlc_DocIdUrl>
  </documentManagement>
</p:properties>
</file>

<file path=customXml/itemProps1.xml><?xml version="1.0" encoding="utf-8"?>
<ds:datastoreItem xmlns:ds="http://schemas.openxmlformats.org/officeDocument/2006/customXml" ds:itemID="{48F87E78-A930-4818-A227-E21160C1A1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89B8DE-112F-44F1-AC0E-243A8E26069C}"/>
</file>

<file path=customXml/itemProps3.xml><?xml version="1.0" encoding="utf-8"?>
<ds:datastoreItem xmlns:ds="http://schemas.openxmlformats.org/officeDocument/2006/customXml" ds:itemID="{CB22C6CC-5630-4D29-AC4C-2860D80BBF20}"/>
</file>

<file path=customXml/itemProps4.xml><?xml version="1.0" encoding="utf-8"?>
<ds:datastoreItem xmlns:ds="http://schemas.openxmlformats.org/officeDocument/2006/customXml" ds:itemID="{076F0C99-4F25-474D-B990-DF2D49012244}"/>
</file>

<file path=customXml/itemProps5.xml><?xml version="1.0" encoding="utf-8"?>
<ds:datastoreItem xmlns:ds="http://schemas.openxmlformats.org/officeDocument/2006/customXml" ds:itemID="{409FA8E2-14D5-4433-91E2-60B0A0FDF3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7</Pages>
  <Words>2443</Words>
  <Characters>14662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62</cp:revision>
  <cp:lastPrinted>2025-03-12T12:02:00Z</cp:lastPrinted>
  <dcterms:created xsi:type="dcterms:W3CDTF">2024-06-05T06:27:00Z</dcterms:created>
  <dcterms:modified xsi:type="dcterms:W3CDTF">2025-06-02T10:45:00Z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2023-04-26T10:35:32Z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260f5596-092c-4cab-b62c-cb83575cfb1d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0x010189100077B1129BBA04684BBAF6AE215F938F05</vt:lpwstr>
  </property>
  <property fmtid="{D5CDD505-2E9C-101B-9397-08002B2CF9AE}" pid="10" name="_dlc_DocIdItemGuid">
    <vt:lpwstr>4017a494-e46f-4b83-8833-023c42a786b1</vt:lpwstr>
  </property>
</Properties>
</file>